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0A6" w:rsidRDefault="009E10A6" w:rsidP="00E3763B">
      <w:pPr>
        <w:pStyle w:val="12"/>
        <w:tabs>
          <w:tab w:val="left" w:pos="6125"/>
        </w:tabs>
        <w:rPr>
          <w:rFonts w:ascii="Times New Roman" w:hAnsi="Times New Roman"/>
        </w:rPr>
      </w:pPr>
    </w:p>
    <w:p w:rsidR="00E3763B" w:rsidRDefault="00E3763B" w:rsidP="00E3763B">
      <w:pPr>
        <w:pStyle w:val="12"/>
        <w:tabs>
          <w:tab w:val="left" w:pos="6125"/>
        </w:tabs>
        <w:rPr>
          <w:rFonts w:ascii="Times New Roman" w:hAnsi="Times New Roman"/>
        </w:rPr>
      </w:pPr>
      <w:r>
        <w:rPr>
          <w:rFonts w:ascii="Times New Roman" w:hAnsi="Times New Roman"/>
        </w:rPr>
        <w:t>Рассмотрено                                 Согласовано</w:t>
      </w:r>
      <w:proofErr w:type="gramStart"/>
      <w:r>
        <w:rPr>
          <w:rFonts w:ascii="Times New Roman" w:hAnsi="Times New Roman"/>
        </w:rPr>
        <w:t xml:space="preserve">                                        У</w:t>
      </w:r>
      <w:proofErr w:type="gramEnd"/>
      <w:r>
        <w:rPr>
          <w:rFonts w:ascii="Times New Roman" w:hAnsi="Times New Roman"/>
        </w:rPr>
        <w:t>тверждаю</w:t>
      </w:r>
    </w:p>
    <w:p w:rsidR="00E3763B" w:rsidRDefault="00E3763B" w:rsidP="00E3763B">
      <w:pPr>
        <w:pStyle w:val="12"/>
        <w:tabs>
          <w:tab w:val="left" w:pos="6125"/>
        </w:tabs>
        <w:rPr>
          <w:rFonts w:ascii="Times New Roman" w:hAnsi="Times New Roman"/>
        </w:rPr>
      </w:pPr>
      <w:r>
        <w:rPr>
          <w:rFonts w:ascii="Times New Roman" w:hAnsi="Times New Roman"/>
        </w:rPr>
        <w:t xml:space="preserve">на заседании </w:t>
      </w:r>
      <w:proofErr w:type="spellStart"/>
      <w:r>
        <w:rPr>
          <w:rFonts w:ascii="Times New Roman" w:hAnsi="Times New Roman"/>
        </w:rPr>
        <w:t>метод</w:t>
      </w:r>
      <w:proofErr w:type="gramStart"/>
      <w:r>
        <w:rPr>
          <w:rFonts w:ascii="Times New Roman" w:hAnsi="Times New Roman"/>
        </w:rPr>
        <w:t>.с</w:t>
      </w:r>
      <w:proofErr w:type="gramEnd"/>
      <w:r>
        <w:rPr>
          <w:rFonts w:ascii="Times New Roman" w:hAnsi="Times New Roman"/>
        </w:rPr>
        <w:t>овета</w:t>
      </w:r>
      <w:proofErr w:type="spellEnd"/>
      <w:r>
        <w:rPr>
          <w:rFonts w:ascii="Times New Roman" w:hAnsi="Times New Roman"/>
        </w:rPr>
        <w:t xml:space="preserve">         заместитель директора по УР             директор </w:t>
      </w:r>
    </w:p>
    <w:p w:rsidR="00E3763B" w:rsidRDefault="00E3763B" w:rsidP="00E3763B">
      <w:pPr>
        <w:pStyle w:val="12"/>
        <w:tabs>
          <w:tab w:val="left" w:pos="6125"/>
        </w:tabs>
        <w:rPr>
          <w:rFonts w:ascii="Times New Roman" w:hAnsi="Times New Roman"/>
        </w:rPr>
      </w:pPr>
      <w:r>
        <w:rPr>
          <w:rFonts w:ascii="Times New Roman" w:hAnsi="Times New Roman"/>
        </w:rPr>
        <w:t xml:space="preserve">протокол № 1      от                 </w:t>
      </w:r>
      <w:proofErr w:type="spellStart"/>
      <w:r>
        <w:rPr>
          <w:rFonts w:ascii="Times New Roman" w:hAnsi="Times New Roman"/>
        </w:rPr>
        <w:t>__________Галимзянова</w:t>
      </w:r>
      <w:proofErr w:type="spellEnd"/>
      <w:r>
        <w:rPr>
          <w:rFonts w:ascii="Times New Roman" w:hAnsi="Times New Roman"/>
        </w:rPr>
        <w:t xml:space="preserve"> Р. С.             МБОУ </w:t>
      </w:r>
      <w:proofErr w:type="spellStart"/>
      <w:r>
        <w:rPr>
          <w:rFonts w:ascii="Times New Roman" w:hAnsi="Times New Roman"/>
        </w:rPr>
        <w:t>Подгорненская</w:t>
      </w:r>
      <w:proofErr w:type="spellEnd"/>
      <w:r>
        <w:rPr>
          <w:rFonts w:ascii="Times New Roman" w:hAnsi="Times New Roman"/>
        </w:rPr>
        <w:t xml:space="preserve"> ООШ                        </w:t>
      </w:r>
    </w:p>
    <w:p w:rsidR="00E3763B" w:rsidRDefault="00E3763B" w:rsidP="00E3763B">
      <w:pPr>
        <w:pStyle w:val="12"/>
        <w:tabs>
          <w:tab w:val="left" w:pos="6125"/>
        </w:tabs>
        <w:rPr>
          <w:rFonts w:ascii="Times New Roman" w:hAnsi="Times New Roman"/>
        </w:rPr>
      </w:pPr>
      <w:r>
        <w:rPr>
          <w:rFonts w:ascii="Times New Roman" w:hAnsi="Times New Roman"/>
        </w:rPr>
        <w:t xml:space="preserve">«28» августа 2017 г                               28 августа 2017 г.                    _________________ Исаев В. И.                                                         </w:t>
      </w:r>
    </w:p>
    <w:p w:rsidR="00E3763B" w:rsidRDefault="00E3763B" w:rsidP="00E3763B">
      <w:pPr>
        <w:pStyle w:val="12"/>
        <w:tabs>
          <w:tab w:val="left" w:pos="6125"/>
        </w:tabs>
        <w:rPr>
          <w:rFonts w:ascii="Times New Roman" w:hAnsi="Times New Roman"/>
        </w:rPr>
      </w:pPr>
      <w:r>
        <w:rPr>
          <w:rFonts w:ascii="Times New Roman" w:hAnsi="Times New Roman"/>
        </w:rPr>
        <w:t xml:space="preserve">                                                                                                                 Приказ № _ от </w:t>
      </w:r>
      <w:proofErr w:type="spellStart"/>
      <w:r>
        <w:rPr>
          <w:rFonts w:ascii="Times New Roman" w:hAnsi="Times New Roman"/>
        </w:rPr>
        <w:t>___августа</w:t>
      </w:r>
      <w:proofErr w:type="spellEnd"/>
      <w:r>
        <w:rPr>
          <w:rFonts w:ascii="Times New Roman" w:hAnsi="Times New Roman"/>
        </w:rPr>
        <w:t xml:space="preserve"> 2017 г</w:t>
      </w:r>
    </w:p>
    <w:p w:rsidR="00E3763B" w:rsidRDefault="00E3763B" w:rsidP="00E3763B">
      <w:pPr>
        <w:pStyle w:val="12"/>
        <w:tabs>
          <w:tab w:val="left" w:pos="6125"/>
        </w:tabs>
        <w:rPr>
          <w:rFonts w:ascii="Times New Roman" w:hAnsi="Times New Roman"/>
        </w:rPr>
      </w:pPr>
      <w:r>
        <w:rPr>
          <w:rFonts w:ascii="Times New Roman" w:hAnsi="Times New Roman"/>
        </w:rPr>
        <w:t xml:space="preserve">                                                                                                                     </w:t>
      </w:r>
    </w:p>
    <w:p w:rsidR="00E3763B" w:rsidRDefault="00E3763B" w:rsidP="00E3763B">
      <w:pPr>
        <w:pStyle w:val="12"/>
        <w:tabs>
          <w:tab w:val="left" w:pos="6125"/>
        </w:tabs>
        <w:rPr>
          <w:rFonts w:ascii="Times New Roman" w:hAnsi="Times New Roman"/>
        </w:rPr>
      </w:pPr>
    </w:p>
    <w:p w:rsidR="00E3763B" w:rsidRDefault="00E3763B" w:rsidP="00E3763B">
      <w:pPr>
        <w:pStyle w:val="12"/>
        <w:tabs>
          <w:tab w:val="left" w:pos="6125"/>
        </w:tabs>
        <w:rPr>
          <w:rFonts w:ascii="Times New Roman" w:hAnsi="Times New Roman"/>
        </w:rPr>
      </w:pPr>
    </w:p>
    <w:p w:rsidR="00E3763B" w:rsidRDefault="00E3763B" w:rsidP="00E3763B">
      <w:pPr>
        <w:pStyle w:val="12"/>
        <w:tabs>
          <w:tab w:val="left" w:pos="6125"/>
        </w:tabs>
        <w:rPr>
          <w:rFonts w:ascii="Times New Roman" w:hAnsi="Times New Roman"/>
        </w:rPr>
      </w:pPr>
    </w:p>
    <w:p w:rsidR="00E3763B" w:rsidRDefault="00E3763B" w:rsidP="00E3763B">
      <w:pPr>
        <w:pStyle w:val="12"/>
        <w:tabs>
          <w:tab w:val="left" w:pos="6125"/>
        </w:tabs>
        <w:rPr>
          <w:rFonts w:ascii="Times New Roman" w:hAnsi="Times New Roman"/>
        </w:rPr>
      </w:pPr>
    </w:p>
    <w:p w:rsidR="00E3763B" w:rsidRDefault="00E3763B" w:rsidP="00E3763B">
      <w:pPr>
        <w:pStyle w:val="12"/>
        <w:tabs>
          <w:tab w:val="left" w:pos="6125"/>
        </w:tabs>
        <w:rPr>
          <w:rFonts w:ascii="Times New Roman" w:hAnsi="Times New Roman"/>
        </w:rPr>
      </w:pPr>
    </w:p>
    <w:p w:rsidR="00E3763B" w:rsidRDefault="00E3763B" w:rsidP="00E3763B">
      <w:pPr>
        <w:jc w:val="center"/>
        <w:rPr>
          <w:b/>
        </w:rPr>
      </w:pPr>
      <w:r w:rsidRPr="00B1461C">
        <w:rPr>
          <w:b/>
        </w:rPr>
        <w:t>МУНИЦИПАЛЬНОЕ БЮДЖЕТНОЕ ОБЩЕОБРАЗОВАТЕЛЬНОЕ УЧРЕЖДЕНИЕ ПОДГОРНЕНСКАЯ ООШ</w:t>
      </w:r>
      <w:r w:rsidRPr="00B1461C">
        <w:rPr>
          <w:b/>
        </w:rPr>
        <w:br/>
        <w:t>БУГУЛЬМИНСКОГО МУНИЦИПАЛЬНОГО РАЙОНА РЕСПУБЛИКИ ТАТАРСТАН</w:t>
      </w:r>
    </w:p>
    <w:p w:rsidR="00E3763B" w:rsidRDefault="00E3763B" w:rsidP="00E3763B">
      <w:pPr>
        <w:jc w:val="center"/>
        <w:rPr>
          <w:b/>
        </w:rPr>
      </w:pPr>
    </w:p>
    <w:p w:rsidR="00E3763B" w:rsidRPr="00B1461C" w:rsidRDefault="00E3763B" w:rsidP="00E3763B">
      <w:pPr>
        <w:ind w:left="-709" w:firstLine="142"/>
        <w:jc w:val="both"/>
      </w:pPr>
    </w:p>
    <w:p w:rsidR="00E3763B" w:rsidRPr="00E423A6" w:rsidRDefault="00E3763B" w:rsidP="00E3763B">
      <w:pPr>
        <w:ind w:left="-709" w:firstLine="142"/>
        <w:jc w:val="center"/>
        <w:rPr>
          <w:b/>
        </w:rPr>
      </w:pPr>
    </w:p>
    <w:p w:rsidR="00E3763B" w:rsidRPr="00B1461C" w:rsidRDefault="00E3763B" w:rsidP="00E3763B">
      <w:pPr>
        <w:ind w:firstLine="2"/>
        <w:jc w:val="center"/>
        <w:rPr>
          <w:b/>
          <w:sz w:val="36"/>
          <w:szCs w:val="36"/>
        </w:rPr>
      </w:pPr>
      <w:r w:rsidRPr="00B1461C">
        <w:rPr>
          <w:b/>
          <w:sz w:val="36"/>
          <w:szCs w:val="36"/>
        </w:rPr>
        <w:t>РАБОЧАЯ ПРОГРАММА</w:t>
      </w:r>
    </w:p>
    <w:p w:rsidR="00E3763B" w:rsidRPr="00B1461C" w:rsidRDefault="00E3763B" w:rsidP="00E3763B">
      <w:pPr>
        <w:ind w:firstLine="2"/>
        <w:jc w:val="center"/>
        <w:rPr>
          <w:b/>
          <w:sz w:val="36"/>
          <w:szCs w:val="36"/>
        </w:rPr>
      </w:pPr>
    </w:p>
    <w:p w:rsidR="00E3763B" w:rsidRPr="00B1461C" w:rsidRDefault="00E3763B" w:rsidP="00E3763B">
      <w:pPr>
        <w:ind w:firstLine="2"/>
        <w:jc w:val="center"/>
        <w:rPr>
          <w:b/>
          <w:sz w:val="36"/>
          <w:szCs w:val="36"/>
        </w:rPr>
      </w:pPr>
      <w:r>
        <w:rPr>
          <w:b/>
          <w:sz w:val="36"/>
          <w:szCs w:val="36"/>
        </w:rPr>
        <w:t>по обществознанию</w:t>
      </w:r>
    </w:p>
    <w:p w:rsidR="00E3763B" w:rsidRPr="00B1461C" w:rsidRDefault="00E3763B" w:rsidP="00E3763B">
      <w:pPr>
        <w:ind w:firstLine="2"/>
        <w:jc w:val="center"/>
        <w:rPr>
          <w:b/>
          <w:sz w:val="36"/>
          <w:szCs w:val="36"/>
        </w:rPr>
      </w:pPr>
    </w:p>
    <w:p w:rsidR="00E3763B" w:rsidRPr="00B1461C" w:rsidRDefault="00E3763B" w:rsidP="00E3763B">
      <w:pPr>
        <w:ind w:firstLine="2"/>
        <w:jc w:val="center"/>
        <w:rPr>
          <w:b/>
          <w:sz w:val="36"/>
          <w:szCs w:val="36"/>
          <w:vertAlign w:val="superscript"/>
        </w:rPr>
      </w:pPr>
      <w:r>
        <w:rPr>
          <w:b/>
          <w:sz w:val="36"/>
          <w:szCs w:val="36"/>
        </w:rPr>
        <w:t xml:space="preserve"> 5-9</w:t>
      </w:r>
      <w:r w:rsidRPr="00B1461C">
        <w:rPr>
          <w:b/>
          <w:sz w:val="36"/>
          <w:szCs w:val="36"/>
        </w:rPr>
        <w:t xml:space="preserve"> классы</w:t>
      </w:r>
    </w:p>
    <w:p w:rsidR="00E3763B" w:rsidRPr="00E423A6" w:rsidRDefault="00E3763B" w:rsidP="00E3763B">
      <w:pPr>
        <w:ind w:left="-709" w:firstLine="142"/>
        <w:jc w:val="right"/>
      </w:pPr>
    </w:p>
    <w:p w:rsidR="00E3763B" w:rsidRDefault="00E3763B" w:rsidP="00E3763B">
      <w:pPr>
        <w:ind w:firstLine="2"/>
        <w:jc w:val="center"/>
        <w:rPr>
          <w:b/>
          <w:sz w:val="28"/>
          <w:szCs w:val="28"/>
        </w:rPr>
      </w:pPr>
      <w:r>
        <w:rPr>
          <w:b/>
          <w:sz w:val="28"/>
          <w:szCs w:val="28"/>
        </w:rPr>
        <w:t xml:space="preserve">на 5 лет </w:t>
      </w:r>
      <w:proofErr w:type="gramStart"/>
      <w:r>
        <w:rPr>
          <w:b/>
          <w:sz w:val="28"/>
          <w:szCs w:val="28"/>
        </w:rPr>
        <w:t xml:space="preserve">( </w:t>
      </w:r>
      <w:proofErr w:type="gramEnd"/>
      <w:r>
        <w:rPr>
          <w:b/>
          <w:sz w:val="28"/>
          <w:szCs w:val="28"/>
        </w:rPr>
        <w:t>2017-2022</w:t>
      </w:r>
      <w:r w:rsidRPr="00B1461C">
        <w:rPr>
          <w:b/>
          <w:sz w:val="28"/>
          <w:szCs w:val="28"/>
        </w:rPr>
        <w:t xml:space="preserve"> </w:t>
      </w:r>
      <w:r>
        <w:rPr>
          <w:b/>
          <w:sz w:val="28"/>
          <w:szCs w:val="28"/>
        </w:rPr>
        <w:t xml:space="preserve"> г.)</w:t>
      </w:r>
      <w:r w:rsidRPr="00B1461C">
        <w:rPr>
          <w:b/>
          <w:sz w:val="28"/>
          <w:szCs w:val="28"/>
        </w:rPr>
        <w:t xml:space="preserve"> </w:t>
      </w:r>
    </w:p>
    <w:p w:rsidR="00E3763B" w:rsidRDefault="00E3763B" w:rsidP="00E3763B">
      <w:pPr>
        <w:ind w:firstLine="2"/>
        <w:jc w:val="center"/>
        <w:rPr>
          <w:b/>
          <w:sz w:val="28"/>
          <w:szCs w:val="28"/>
        </w:rPr>
      </w:pPr>
    </w:p>
    <w:p w:rsidR="00E3763B" w:rsidRDefault="00E3763B" w:rsidP="00E3763B">
      <w:pPr>
        <w:ind w:firstLine="2"/>
        <w:jc w:val="center"/>
        <w:rPr>
          <w:b/>
          <w:sz w:val="28"/>
          <w:szCs w:val="28"/>
        </w:rPr>
      </w:pPr>
    </w:p>
    <w:p w:rsidR="00E3763B" w:rsidRDefault="00E3763B" w:rsidP="00E3763B">
      <w:pPr>
        <w:ind w:firstLine="2"/>
        <w:jc w:val="center"/>
        <w:rPr>
          <w:b/>
          <w:sz w:val="28"/>
          <w:szCs w:val="28"/>
        </w:rPr>
      </w:pPr>
    </w:p>
    <w:p w:rsidR="00E3763B" w:rsidRDefault="00E3763B" w:rsidP="00E3763B">
      <w:pPr>
        <w:ind w:firstLine="2"/>
        <w:jc w:val="center"/>
        <w:rPr>
          <w:b/>
          <w:sz w:val="28"/>
          <w:szCs w:val="28"/>
        </w:rPr>
      </w:pPr>
    </w:p>
    <w:p w:rsidR="00E3763B" w:rsidRPr="001B53D4" w:rsidRDefault="00E3763B" w:rsidP="00E3763B">
      <w:pPr>
        <w:ind w:firstLine="2"/>
        <w:jc w:val="center"/>
        <w:rPr>
          <w:b/>
        </w:rPr>
      </w:pPr>
    </w:p>
    <w:p w:rsidR="00E3763B" w:rsidRPr="00B1461C" w:rsidRDefault="00E3763B" w:rsidP="00E3763B">
      <w:pPr>
        <w:ind w:firstLine="2"/>
        <w:jc w:val="center"/>
        <w:rPr>
          <w:b/>
          <w:sz w:val="28"/>
          <w:szCs w:val="28"/>
        </w:rPr>
      </w:pPr>
      <w:r w:rsidRPr="00B1461C">
        <w:rPr>
          <w:b/>
          <w:sz w:val="28"/>
          <w:szCs w:val="28"/>
        </w:rPr>
        <w:t>РАЗРАБОТЧИКИ: Некрасова Л. В., учитель  обществознания</w:t>
      </w:r>
    </w:p>
    <w:p w:rsidR="00E3763B" w:rsidRDefault="00E3763B" w:rsidP="00E3763B">
      <w:pPr>
        <w:ind w:firstLine="2"/>
        <w:jc w:val="center"/>
        <w:rPr>
          <w:b/>
        </w:rPr>
      </w:pPr>
    </w:p>
    <w:p w:rsidR="00E3763B" w:rsidRDefault="00E3763B" w:rsidP="00E3763B">
      <w:pPr>
        <w:ind w:firstLine="2"/>
        <w:jc w:val="center"/>
        <w:rPr>
          <w:b/>
        </w:rPr>
      </w:pPr>
    </w:p>
    <w:p w:rsidR="00E3763B" w:rsidRDefault="00E3763B" w:rsidP="00E3763B">
      <w:pPr>
        <w:ind w:firstLine="2"/>
        <w:jc w:val="center"/>
        <w:rPr>
          <w:b/>
        </w:rPr>
      </w:pPr>
      <w:bookmarkStart w:id="0" w:name="_GoBack"/>
      <w:bookmarkEnd w:id="0"/>
    </w:p>
    <w:p w:rsidR="00B95774" w:rsidRDefault="00B95774" w:rsidP="002C4FF7">
      <w:pPr>
        <w:pStyle w:val="Default"/>
        <w:jc w:val="center"/>
        <w:rPr>
          <w:b/>
          <w:bCs/>
          <w:sz w:val="28"/>
          <w:szCs w:val="28"/>
        </w:rPr>
      </w:pPr>
      <w:r>
        <w:rPr>
          <w:b/>
          <w:bCs/>
          <w:sz w:val="28"/>
          <w:szCs w:val="28"/>
        </w:rPr>
        <w:t>Пояснительная записка</w:t>
      </w:r>
    </w:p>
    <w:p w:rsidR="00B95774" w:rsidRDefault="00B95774" w:rsidP="002C4FF7">
      <w:pPr>
        <w:pStyle w:val="Default"/>
        <w:jc w:val="center"/>
        <w:rPr>
          <w:sz w:val="28"/>
          <w:szCs w:val="28"/>
        </w:rPr>
      </w:pPr>
    </w:p>
    <w:p w:rsidR="00B95774" w:rsidRPr="008A3689" w:rsidRDefault="00B95774" w:rsidP="00A06312">
      <w:pPr>
        <w:ind w:right="283"/>
        <w:jc w:val="both"/>
        <w:rPr>
          <w:rFonts w:ascii="Times New Roman" w:hAnsi="Times New Roman"/>
          <w:sz w:val="24"/>
          <w:szCs w:val="24"/>
        </w:rPr>
      </w:pPr>
      <w:r>
        <w:rPr>
          <w:rFonts w:ascii="Times New Roman" w:hAnsi="Times New Roman"/>
          <w:sz w:val="24"/>
          <w:szCs w:val="24"/>
        </w:rPr>
        <w:t xml:space="preserve">   </w:t>
      </w:r>
      <w:r w:rsidRPr="007423CF">
        <w:rPr>
          <w:rFonts w:ascii="Times New Roman" w:hAnsi="Times New Roman"/>
          <w:sz w:val="24"/>
          <w:szCs w:val="24"/>
        </w:rPr>
        <w:t>Рабочая п</w:t>
      </w:r>
      <w:r w:rsidRPr="007423CF">
        <w:rPr>
          <w:rFonts w:ascii="Times New Roman" w:hAnsi="Times New Roman"/>
          <w:color w:val="000000"/>
          <w:sz w:val="24"/>
          <w:szCs w:val="24"/>
        </w:rPr>
        <w:t>рограмма по учебному курсу «Обществознание» осн</w:t>
      </w:r>
      <w:r w:rsidR="00934F43">
        <w:rPr>
          <w:rFonts w:ascii="Times New Roman" w:hAnsi="Times New Roman"/>
          <w:color w:val="000000"/>
          <w:sz w:val="24"/>
          <w:szCs w:val="24"/>
        </w:rPr>
        <w:t>овного общего образования  для 6</w:t>
      </w:r>
      <w:r w:rsidRPr="007423CF">
        <w:rPr>
          <w:rFonts w:ascii="Times New Roman" w:hAnsi="Times New Roman"/>
          <w:color w:val="000000"/>
          <w:sz w:val="24"/>
          <w:szCs w:val="24"/>
        </w:rPr>
        <w:t xml:space="preserve">-9 классов составлена  на основе </w:t>
      </w:r>
      <w:r w:rsidRPr="008A3689">
        <w:rPr>
          <w:rFonts w:ascii="Times New Roman" w:hAnsi="Times New Roman"/>
          <w:iCs/>
          <w:sz w:val="24"/>
          <w:szCs w:val="24"/>
        </w:rPr>
        <w:t xml:space="preserve"> </w:t>
      </w:r>
      <w:r w:rsidRPr="008A3689">
        <w:rPr>
          <w:rFonts w:ascii="Times New Roman" w:hAnsi="Times New Roman"/>
          <w:sz w:val="24"/>
          <w:szCs w:val="24"/>
        </w:rPr>
        <w:t>Федерального государственного образовательного стандарта, основного общего образования;</w:t>
      </w:r>
    </w:p>
    <w:p w:rsidR="00B95774" w:rsidRDefault="00B95774" w:rsidP="00A06312">
      <w:pPr>
        <w:ind w:right="283"/>
        <w:jc w:val="both"/>
        <w:rPr>
          <w:rFonts w:ascii="Times New Roman" w:hAnsi="Times New Roman"/>
          <w:sz w:val="24"/>
          <w:szCs w:val="24"/>
        </w:rPr>
      </w:pPr>
      <w:r>
        <w:rPr>
          <w:rFonts w:ascii="Times New Roman" w:hAnsi="Times New Roman"/>
          <w:sz w:val="24"/>
          <w:szCs w:val="24"/>
        </w:rPr>
        <w:t xml:space="preserve"> </w:t>
      </w:r>
      <w:r w:rsidRPr="008A3689">
        <w:rPr>
          <w:rFonts w:ascii="Times New Roman" w:hAnsi="Times New Roman"/>
          <w:sz w:val="24"/>
          <w:szCs w:val="24"/>
        </w:rPr>
        <w:t>Примерных програ</w:t>
      </w:r>
      <w:r>
        <w:rPr>
          <w:rFonts w:ascii="Times New Roman" w:hAnsi="Times New Roman"/>
          <w:sz w:val="24"/>
          <w:szCs w:val="24"/>
        </w:rPr>
        <w:t xml:space="preserve">мм по учебным предметам. Обществознание. 5-9 классы. </w:t>
      </w:r>
      <w:r w:rsidRPr="008A3689">
        <w:rPr>
          <w:rFonts w:ascii="Times New Roman" w:hAnsi="Times New Roman"/>
          <w:sz w:val="24"/>
          <w:szCs w:val="24"/>
        </w:rPr>
        <w:t xml:space="preserve">М.: Просвещение, 2011.  – </w:t>
      </w:r>
      <w:proofErr w:type="gramStart"/>
      <w:r w:rsidRPr="008A3689">
        <w:rPr>
          <w:rFonts w:ascii="Times New Roman" w:hAnsi="Times New Roman"/>
          <w:sz w:val="24"/>
          <w:szCs w:val="24"/>
        </w:rPr>
        <w:t>(Стандарты второго поколения);</w:t>
      </w:r>
      <w:proofErr w:type="gramEnd"/>
    </w:p>
    <w:p w:rsidR="00B95774" w:rsidRDefault="00B95774" w:rsidP="00A06312">
      <w:pPr>
        <w:pStyle w:val="a3"/>
        <w:spacing w:after="200" w:line="276" w:lineRule="auto"/>
        <w:ind w:left="0"/>
      </w:pPr>
      <w:r>
        <w:t xml:space="preserve"> </w:t>
      </w:r>
      <w:proofErr w:type="gramStart"/>
      <w:r w:rsidRPr="008A3689">
        <w:t>Примерной программы основного общего образования по обществознанию МО РФ 2010 и авторской программы А.Ф. Никитина, Т.И. Никитиной</w:t>
      </w:r>
      <w:r>
        <w:t xml:space="preserve"> </w:t>
      </w:r>
      <w:r w:rsidRPr="008A3689">
        <w:t xml:space="preserve"> </w:t>
      </w:r>
      <w:r>
        <w:t>(Рабочие программы.</w:t>
      </w:r>
      <w:proofErr w:type="gramEnd"/>
      <w:r>
        <w:t xml:space="preserve"> Обществознание. 5-9 класс: учебно-методическое пособие / сост. Т. И. Никитина. – </w:t>
      </w:r>
      <w:proofErr w:type="gramStart"/>
      <w:r>
        <w:t>М.: Дрофа, 2013)</w:t>
      </w:r>
      <w:proofErr w:type="gramEnd"/>
    </w:p>
    <w:p w:rsidR="00B95774" w:rsidRPr="007423CF" w:rsidRDefault="00B95774" w:rsidP="00327FCF">
      <w:pPr>
        <w:rPr>
          <w:rFonts w:ascii="Times New Roman" w:hAnsi="Times New Roman"/>
          <w:b/>
          <w:sz w:val="24"/>
          <w:szCs w:val="24"/>
        </w:rPr>
      </w:pPr>
      <w:r w:rsidRPr="007423CF">
        <w:rPr>
          <w:rFonts w:ascii="Times New Roman" w:hAnsi="Times New Roman"/>
          <w:b/>
          <w:sz w:val="24"/>
          <w:szCs w:val="24"/>
        </w:rPr>
        <w:t xml:space="preserve">Цель:                                                                                                                                                            </w:t>
      </w:r>
    </w:p>
    <w:p w:rsidR="00B95774" w:rsidRPr="007423CF" w:rsidRDefault="00934F43" w:rsidP="007E03B4">
      <w:pPr>
        <w:ind w:firstLine="709"/>
        <w:jc w:val="both"/>
        <w:rPr>
          <w:rFonts w:ascii="Times New Roman" w:hAnsi="Times New Roman"/>
          <w:sz w:val="24"/>
          <w:szCs w:val="24"/>
        </w:rPr>
      </w:pPr>
      <w:r>
        <w:rPr>
          <w:rFonts w:ascii="Times New Roman" w:hAnsi="Times New Roman"/>
          <w:sz w:val="24"/>
          <w:szCs w:val="24"/>
        </w:rPr>
        <w:t>С</w:t>
      </w:r>
      <w:r w:rsidR="00B95774" w:rsidRPr="007423CF">
        <w:rPr>
          <w:rFonts w:ascii="Times New Roman" w:hAnsi="Times New Roman"/>
          <w:sz w:val="24"/>
          <w:szCs w:val="24"/>
        </w:rPr>
        <w:t>оздать условия для развития личности подростка в пе</w:t>
      </w:r>
      <w:r w:rsidR="00B95774" w:rsidRPr="007423CF">
        <w:rPr>
          <w:rFonts w:ascii="Times New Roman" w:hAnsi="Times New Roman"/>
          <w:sz w:val="24"/>
          <w:szCs w:val="24"/>
        </w:rPr>
        <w:softHyphen/>
        <w:t>риод его социального взросления, формировать познаватель</w:t>
      </w:r>
      <w:r w:rsidR="00B95774" w:rsidRPr="007423CF">
        <w:rPr>
          <w:rFonts w:ascii="Times New Roman" w:hAnsi="Times New Roman"/>
          <w:sz w:val="24"/>
          <w:szCs w:val="24"/>
        </w:rPr>
        <w:softHyphen/>
        <w:t>ный интерес, критическое мышление в процессе восприятия социальной информации, определения собственной жиз</w:t>
      </w:r>
      <w:r w:rsidR="00B95774" w:rsidRPr="007423CF">
        <w:rPr>
          <w:rFonts w:ascii="Times New Roman" w:hAnsi="Times New Roman"/>
          <w:sz w:val="24"/>
          <w:szCs w:val="24"/>
        </w:rPr>
        <w:softHyphen/>
        <w:t>ненной позиции.</w:t>
      </w:r>
    </w:p>
    <w:p w:rsidR="00B95774" w:rsidRPr="007423CF" w:rsidRDefault="00B95774" w:rsidP="007423CF">
      <w:pPr>
        <w:rPr>
          <w:rFonts w:ascii="Times New Roman" w:hAnsi="Times New Roman"/>
          <w:b/>
          <w:sz w:val="24"/>
          <w:szCs w:val="24"/>
        </w:rPr>
      </w:pPr>
      <w:r w:rsidRPr="007423CF">
        <w:rPr>
          <w:rFonts w:ascii="Times New Roman" w:hAnsi="Times New Roman"/>
          <w:b/>
          <w:sz w:val="24"/>
          <w:szCs w:val="24"/>
        </w:rPr>
        <w:t xml:space="preserve">Задачи: </w:t>
      </w:r>
    </w:p>
    <w:p w:rsidR="00B95774" w:rsidRPr="007423CF" w:rsidRDefault="00B95774" w:rsidP="007E03B4">
      <w:pPr>
        <w:ind w:firstLine="709"/>
        <w:jc w:val="both"/>
        <w:rPr>
          <w:rFonts w:ascii="Times New Roman" w:hAnsi="Times New Roman"/>
          <w:sz w:val="24"/>
          <w:szCs w:val="24"/>
        </w:rPr>
      </w:pPr>
      <w:r w:rsidRPr="007423CF">
        <w:rPr>
          <w:rFonts w:ascii="Times New Roman" w:hAnsi="Times New Roman"/>
          <w:sz w:val="24"/>
          <w:szCs w:val="24"/>
        </w:rPr>
        <w:t>• воспитание у подростков общероссийской идентичности, патриотизма, гражданской ответственности, уважения к со</w:t>
      </w:r>
      <w:r w:rsidRPr="007423CF">
        <w:rPr>
          <w:rFonts w:ascii="Times New Roman" w:hAnsi="Times New Roman"/>
          <w:sz w:val="24"/>
          <w:szCs w:val="24"/>
        </w:rPr>
        <w:softHyphen/>
        <w:t>циальным нормам;</w:t>
      </w:r>
    </w:p>
    <w:p w:rsidR="00B95774" w:rsidRPr="007423CF" w:rsidRDefault="00B95774" w:rsidP="007E03B4">
      <w:pPr>
        <w:ind w:firstLine="709"/>
        <w:jc w:val="both"/>
        <w:rPr>
          <w:rFonts w:ascii="Times New Roman" w:hAnsi="Times New Roman"/>
          <w:sz w:val="24"/>
          <w:szCs w:val="24"/>
        </w:rPr>
      </w:pPr>
      <w:r w:rsidRPr="007423CF">
        <w:rPr>
          <w:rFonts w:ascii="Times New Roman" w:hAnsi="Times New Roman"/>
          <w:sz w:val="24"/>
          <w:szCs w:val="24"/>
        </w:rPr>
        <w:t>• освоение учащимися на уровне функциональной грамотно</w:t>
      </w:r>
      <w:r w:rsidRPr="007423CF">
        <w:rPr>
          <w:rFonts w:ascii="Times New Roman" w:hAnsi="Times New Roman"/>
          <w:sz w:val="24"/>
          <w:szCs w:val="24"/>
        </w:rPr>
        <w:softHyphen/>
        <w:t>сти системы знаний, необходимых для социальной адаптации;</w:t>
      </w:r>
    </w:p>
    <w:p w:rsidR="00B95774" w:rsidRPr="007423CF" w:rsidRDefault="00B95774" w:rsidP="007E03B4">
      <w:pPr>
        <w:shd w:val="clear" w:color="auto" w:fill="FFFFFF"/>
        <w:tabs>
          <w:tab w:val="left" w:pos="778"/>
        </w:tabs>
        <w:ind w:firstLine="709"/>
        <w:jc w:val="both"/>
        <w:rPr>
          <w:rFonts w:ascii="Times New Roman" w:hAnsi="Times New Roman"/>
          <w:sz w:val="24"/>
          <w:szCs w:val="24"/>
        </w:rPr>
      </w:pPr>
      <w:r w:rsidRPr="007423CF">
        <w:rPr>
          <w:rFonts w:ascii="Times New Roman" w:hAnsi="Times New Roman"/>
          <w:sz w:val="24"/>
          <w:szCs w:val="24"/>
        </w:rPr>
        <w:t>• овладение обучающимися умениями познавательной, ком</w:t>
      </w:r>
      <w:r w:rsidRPr="007423CF">
        <w:rPr>
          <w:rFonts w:ascii="Times New Roman" w:hAnsi="Times New Roman"/>
          <w:sz w:val="24"/>
          <w:szCs w:val="24"/>
        </w:rPr>
        <w:softHyphen/>
        <w:t>муникативной, практической деятельности в рамках основных социальных ролей, характерных для подросткового возраста;</w:t>
      </w:r>
    </w:p>
    <w:p w:rsidR="00B95774" w:rsidRPr="007423CF" w:rsidRDefault="00B95774" w:rsidP="007E03B4">
      <w:pPr>
        <w:shd w:val="clear" w:color="auto" w:fill="FFFFFF"/>
        <w:tabs>
          <w:tab w:val="left" w:pos="778"/>
        </w:tabs>
        <w:ind w:firstLine="709"/>
        <w:jc w:val="both"/>
        <w:rPr>
          <w:rFonts w:ascii="Times New Roman" w:hAnsi="Times New Roman"/>
          <w:sz w:val="24"/>
          <w:szCs w:val="24"/>
        </w:rPr>
      </w:pPr>
      <w:r w:rsidRPr="007423CF">
        <w:rPr>
          <w:rFonts w:ascii="Times New Roman" w:hAnsi="Times New Roman"/>
          <w:sz w:val="24"/>
          <w:szCs w:val="24"/>
        </w:rPr>
        <w:t>• формирование у подростков опыта применения получен</w:t>
      </w:r>
      <w:r w:rsidRPr="007423CF">
        <w:rPr>
          <w:rFonts w:ascii="Times New Roman" w:hAnsi="Times New Roman"/>
          <w:sz w:val="24"/>
          <w:szCs w:val="24"/>
        </w:rPr>
        <w:softHyphen/>
        <w:t>ных знаний для решения типичных задач в области социальных отношений.</w:t>
      </w:r>
      <w:r w:rsidRPr="007423CF">
        <w:rPr>
          <w:rFonts w:ascii="Times New Roman" w:hAnsi="Times New Roman"/>
          <w:sz w:val="24"/>
          <w:szCs w:val="24"/>
        </w:rPr>
        <w:br/>
        <w:t xml:space="preserve">           Для достижения поставленной цели и задач используется перечень учебно-методического комплекта:   </w:t>
      </w:r>
    </w:p>
    <w:p w:rsidR="00B95774" w:rsidRPr="00934F43" w:rsidRDefault="00B95774" w:rsidP="007E03B4">
      <w:pPr>
        <w:widowControl w:val="0"/>
        <w:numPr>
          <w:ilvl w:val="0"/>
          <w:numId w:val="1"/>
        </w:numPr>
        <w:shd w:val="clear" w:color="auto" w:fill="FFFFFF"/>
        <w:tabs>
          <w:tab w:val="left" w:pos="778"/>
        </w:tabs>
        <w:suppressAutoHyphens/>
        <w:autoSpaceDE w:val="0"/>
        <w:spacing w:after="0"/>
        <w:jc w:val="both"/>
        <w:rPr>
          <w:rFonts w:ascii="Times New Roman" w:hAnsi="Times New Roman"/>
          <w:sz w:val="24"/>
          <w:szCs w:val="24"/>
        </w:rPr>
      </w:pPr>
      <w:r w:rsidRPr="00934F43">
        <w:rPr>
          <w:rFonts w:ascii="Times New Roman" w:hAnsi="Times New Roman"/>
          <w:sz w:val="24"/>
          <w:szCs w:val="24"/>
        </w:rPr>
        <w:t>Учебник Обществознание. 6 класс. Никитин А.Ф., Никитина Т.И. – М.: Дрофа,2016 г.</w:t>
      </w:r>
    </w:p>
    <w:p w:rsidR="00B95774" w:rsidRPr="00934F43" w:rsidRDefault="00B95774" w:rsidP="007E03B4">
      <w:pPr>
        <w:widowControl w:val="0"/>
        <w:numPr>
          <w:ilvl w:val="0"/>
          <w:numId w:val="1"/>
        </w:numPr>
        <w:shd w:val="clear" w:color="auto" w:fill="FFFFFF"/>
        <w:tabs>
          <w:tab w:val="left" w:pos="778"/>
        </w:tabs>
        <w:suppressAutoHyphens/>
        <w:autoSpaceDE w:val="0"/>
        <w:spacing w:after="0"/>
        <w:jc w:val="both"/>
        <w:rPr>
          <w:rFonts w:ascii="Times New Roman" w:hAnsi="Times New Roman"/>
          <w:sz w:val="24"/>
          <w:szCs w:val="24"/>
        </w:rPr>
      </w:pPr>
      <w:r w:rsidRPr="00934F43">
        <w:rPr>
          <w:rFonts w:ascii="Times New Roman" w:hAnsi="Times New Roman"/>
          <w:sz w:val="24"/>
          <w:szCs w:val="24"/>
        </w:rPr>
        <w:t xml:space="preserve">Учебник Обществознание. 7 класс. Никитин А.Ф., Никитина Т.И. – М.: Дрофа, 2017                        </w:t>
      </w:r>
    </w:p>
    <w:p w:rsidR="00B95774" w:rsidRPr="00934F43" w:rsidRDefault="00B95774" w:rsidP="007E03B4">
      <w:pPr>
        <w:widowControl w:val="0"/>
        <w:numPr>
          <w:ilvl w:val="0"/>
          <w:numId w:val="1"/>
        </w:numPr>
        <w:shd w:val="clear" w:color="auto" w:fill="FFFFFF"/>
        <w:tabs>
          <w:tab w:val="left" w:pos="778"/>
        </w:tabs>
        <w:suppressAutoHyphens/>
        <w:autoSpaceDE w:val="0"/>
        <w:spacing w:after="0"/>
        <w:jc w:val="both"/>
        <w:rPr>
          <w:rFonts w:ascii="Times New Roman" w:hAnsi="Times New Roman"/>
          <w:sz w:val="24"/>
          <w:szCs w:val="24"/>
        </w:rPr>
      </w:pPr>
      <w:r w:rsidRPr="00934F43">
        <w:rPr>
          <w:rFonts w:ascii="Times New Roman" w:hAnsi="Times New Roman"/>
          <w:sz w:val="24"/>
          <w:szCs w:val="24"/>
        </w:rPr>
        <w:t>Учебник Обществознание. 8 класс. Никитин А.Ф., Никитина Т.И. – М.: Дрофа</w:t>
      </w:r>
      <w:r w:rsidR="00925AA4" w:rsidRPr="00934F43">
        <w:rPr>
          <w:rFonts w:ascii="Times New Roman" w:hAnsi="Times New Roman"/>
          <w:sz w:val="24"/>
          <w:szCs w:val="24"/>
        </w:rPr>
        <w:t>, 2018</w:t>
      </w:r>
      <w:r w:rsidRPr="00934F43">
        <w:rPr>
          <w:rFonts w:ascii="Times New Roman" w:hAnsi="Times New Roman"/>
          <w:sz w:val="24"/>
          <w:szCs w:val="24"/>
        </w:rPr>
        <w:t xml:space="preserve"> </w:t>
      </w:r>
    </w:p>
    <w:p w:rsidR="00934F43" w:rsidRDefault="00B95774" w:rsidP="007E03B4">
      <w:pPr>
        <w:widowControl w:val="0"/>
        <w:numPr>
          <w:ilvl w:val="0"/>
          <w:numId w:val="1"/>
        </w:numPr>
        <w:shd w:val="clear" w:color="auto" w:fill="FFFFFF"/>
        <w:tabs>
          <w:tab w:val="left" w:pos="778"/>
        </w:tabs>
        <w:suppressAutoHyphens/>
        <w:autoSpaceDE w:val="0"/>
        <w:spacing w:after="0"/>
        <w:jc w:val="both"/>
        <w:rPr>
          <w:rFonts w:ascii="Times New Roman" w:hAnsi="Times New Roman"/>
          <w:sz w:val="24"/>
          <w:szCs w:val="24"/>
        </w:rPr>
      </w:pPr>
      <w:r w:rsidRPr="007423CF">
        <w:rPr>
          <w:rFonts w:ascii="Times New Roman" w:hAnsi="Times New Roman"/>
          <w:sz w:val="24"/>
          <w:szCs w:val="24"/>
        </w:rPr>
        <w:t xml:space="preserve">Учебник Обществознание. 9 класс. Никитин А.Ф., Никитина Т.И. – М.: Дрофа,   </w:t>
      </w:r>
    </w:p>
    <w:p w:rsidR="00934F43" w:rsidRDefault="00934F43" w:rsidP="00934F43">
      <w:pPr>
        <w:widowControl w:val="0"/>
        <w:shd w:val="clear" w:color="auto" w:fill="FFFFFF"/>
        <w:tabs>
          <w:tab w:val="left" w:pos="778"/>
        </w:tabs>
        <w:suppressAutoHyphens/>
        <w:autoSpaceDE w:val="0"/>
        <w:spacing w:after="0"/>
        <w:jc w:val="both"/>
        <w:rPr>
          <w:rFonts w:ascii="Times New Roman" w:hAnsi="Times New Roman"/>
          <w:sz w:val="24"/>
          <w:szCs w:val="24"/>
        </w:rPr>
      </w:pPr>
    </w:p>
    <w:p w:rsidR="00934F43" w:rsidRDefault="00934F43" w:rsidP="00934F43">
      <w:pPr>
        <w:widowControl w:val="0"/>
        <w:shd w:val="clear" w:color="auto" w:fill="FFFFFF"/>
        <w:tabs>
          <w:tab w:val="left" w:pos="778"/>
        </w:tabs>
        <w:suppressAutoHyphens/>
        <w:autoSpaceDE w:val="0"/>
        <w:spacing w:after="0"/>
        <w:jc w:val="both"/>
        <w:rPr>
          <w:rFonts w:ascii="Times New Roman" w:hAnsi="Times New Roman"/>
          <w:sz w:val="24"/>
          <w:szCs w:val="24"/>
        </w:rPr>
      </w:pPr>
    </w:p>
    <w:p w:rsidR="00934F43" w:rsidRDefault="00934F43" w:rsidP="00934F43">
      <w:pPr>
        <w:widowControl w:val="0"/>
        <w:shd w:val="clear" w:color="auto" w:fill="FFFFFF"/>
        <w:tabs>
          <w:tab w:val="left" w:pos="778"/>
        </w:tabs>
        <w:suppressAutoHyphens/>
        <w:autoSpaceDE w:val="0"/>
        <w:spacing w:after="0"/>
        <w:jc w:val="both"/>
        <w:rPr>
          <w:rFonts w:ascii="Times New Roman" w:hAnsi="Times New Roman"/>
          <w:sz w:val="24"/>
          <w:szCs w:val="24"/>
        </w:rPr>
      </w:pPr>
    </w:p>
    <w:p w:rsidR="00934F43" w:rsidRDefault="00934F43" w:rsidP="00934F43">
      <w:pPr>
        <w:widowControl w:val="0"/>
        <w:shd w:val="clear" w:color="auto" w:fill="FFFFFF"/>
        <w:tabs>
          <w:tab w:val="left" w:pos="778"/>
        </w:tabs>
        <w:suppressAutoHyphens/>
        <w:autoSpaceDE w:val="0"/>
        <w:spacing w:after="0"/>
        <w:jc w:val="both"/>
        <w:rPr>
          <w:rFonts w:ascii="Times New Roman" w:hAnsi="Times New Roman"/>
          <w:sz w:val="24"/>
          <w:szCs w:val="24"/>
        </w:rPr>
      </w:pPr>
    </w:p>
    <w:p w:rsidR="00B95774" w:rsidRPr="007423CF" w:rsidRDefault="00B95774" w:rsidP="00934F43">
      <w:pPr>
        <w:widowControl w:val="0"/>
        <w:shd w:val="clear" w:color="auto" w:fill="FFFFFF"/>
        <w:tabs>
          <w:tab w:val="left" w:pos="778"/>
        </w:tabs>
        <w:suppressAutoHyphens/>
        <w:autoSpaceDE w:val="0"/>
        <w:spacing w:after="0"/>
        <w:jc w:val="both"/>
        <w:rPr>
          <w:rFonts w:ascii="Times New Roman" w:hAnsi="Times New Roman"/>
          <w:sz w:val="24"/>
          <w:szCs w:val="24"/>
        </w:rPr>
      </w:pPr>
      <w:r w:rsidRPr="007423CF">
        <w:rPr>
          <w:rFonts w:ascii="Times New Roman" w:hAnsi="Times New Roman"/>
          <w:sz w:val="24"/>
          <w:szCs w:val="24"/>
        </w:rPr>
        <w:t xml:space="preserve">                                                           </w:t>
      </w:r>
    </w:p>
    <w:p w:rsidR="00B95774" w:rsidRPr="00496414" w:rsidRDefault="00B95774" w:rsidP="00496414">
      <w:pPr>
        <w:pStyle w:val="12"/>
        <w:jc w:val="center"/>
        <w:rPr>
          <w:rFonts w:ascii="Times New Roman" w:hAnsi="Times New Roman"/>
          <w:b/>
          <w:caps/>
          <w:sz w:val="24"/>
          <w:szCs w:val="24"/>
        </w:rPr>
      </w:pPr>
      <w:r w:rsidRPr="00496414">
        <w:rPr>
          <w:rFonts w:ascii="Times New Roman" w:hAnsi="Times New Roman"/>
          <w:b/>
          <w:caps/>
          <w:sz w:val="24"/>
          <w:szCs w:val="24"/>
        </w:rPr>
        <w:t>Планируемые результаты изучения учебного предмета.</w:t>
      </w:r>
    </w:p>
    <w:p w:rsidR="00B95774" w:rsidRPr="00496414" w:rsidRDefault="00B95774" w:rsidP="00496414">
      <w:pPr>
        <w:ind w:firstLine="709"/>
        <w:jc w:val="both"/>
        <w:rPr>
          <w:rFonts w:ascii="Times New Roman" w:hAnsi="Times New Roman"/>
          <w:sz w:val="24"/>
          <w:szCs w:val="24"/>
          <w:shd w:val="clear" w:color="auto" w:fill="FFFFFF"/>
        </w:rPr>
      </w:pPr>
      <w:r w:rsidRPr="00496414">
        <w:rPr>
          <w:rFonts w:ascii="Times New Roman" w:hAnsi="Times New Roman"/>
          <w:b/>
          <w:bCs/>
          <w:sz w:val="24"/>
          <w:szCs w:val="24"/>
          <w:shd w:val="clear" w:color="auto" w:fill="FFFFFF"/>
        </w:rPr>
        <w:t>Личностными результатами</w:t>
      </w:r>
      <w:r w:rsidRPr="00496414">
        <w:rPr>
          <w:rStyle w:val="apple-converted-space"/>
          <w:rFonts w:ascii="Times New Roman" w:hAnsi="Times New Roman"/>
          <w:sz w:val="24"/>
          <w:szCs w:val="24"/>
          <w:shd w:val="clear" w:color="auto" w:fill="FFFFFF"/>
        </w:rPr>
        <w:t> </w:t>
      </w:r>
      <w:r w:rsidRPr="00496414">
        <w:rPr>
          <w:rFonts w:ascii="Times New Roman" w:hAnsi="Times New Roman"/>
          <w:sz w:val="24"/>
          <w:szCs w:val="24"/>
          <w:shd w:val="clear" w:color="auto" w:fill="FFFFFF"/>
        </w:rPr>
        <w:t>учеников основной школы, формируемыми при изучении содержания курса по обществознанию, являются:</w:t>
      </w:r>
    </w:p>
    <w:p w:rsidR="00B95774" w:rsidRPr="00496414" w:rsidRDefault="00B95774" w:rsidP="00422FAC">
      <w:pPr>
        <w:widowControl w:val="0"/>
        <w:numPr>
          <w:ilvl w:val="2"/>
          <w:numId w:val="36"/>
        </w:numPr>
        <w:spacing w:after="0" w:line="240" w:lineRule="auto"/>
        <w:ind w:left="0" w:firstLine="709"/>
        <w:jc w:val="both"/>
        <w:rPr>
          <w:rFonts w:ascii="Times New Roman" w:hAnsi="Times New Roman"/>
          <w:sz w:val="24"/>
          <w:szCs w:val="24"/>
          <w:shd w:val="clear" w:color="auto" w:fill="FFFFFF"/>
        </w:rPr>
      </w:pPr>
      <w:proofErr w:type="spellStart"/>
      <w:r w:rsidRPr="00496414">
        <w:rPr>
          <w:rFonts w:ascii="Times New Roman" w:hAnsi="Times New Roman"/>
          <w:sz w:val="24"/>
          <w:szCs w:val="24"/>
          <w:shd w:val="clear" w:color="auto" w:fill="FFFFFF"/>
        </w:rPr>
        <w:lastRenderedPageBreak/>
        <w:t>мотивированность</w:t>
      </w:r>
      <w:proofErr w:type="spellEnd"/>
      <w:r w:rsidRPr="00496414">
        <w:rPr>
          <w:rFonts w:ascii="Times New Roman" w:hAnsi="Times New Roman"/>
          <w:sz w:val="24"/>
          <w:szCs w:val="24"/>
          <w:shd w:val="clear" w:color="auto" w:fill="FFFFFF"/>
        </w:rPr>
        <w:t xml:space="preserve"> и направленность на активное и созидательное участие в будущем в общественной и государственной жизни;</w:t>
      </w:r>
    </w:p>
    <w:p w:rsidR="00B95774" w:rsidRPr="00496414" w:rsidRDefault="00B95774" w:rsidP="00422FAC">
      <w:pPr>
        <w:widowControl w:val="0"/>
        <w:numPr>
          <w:ilvl w:val="2"/>
          <w:numId w:val="36"/>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заинтересованность не только в личном успехе, но и в развитии различных сторон жизни общества, в благополучии и процветании своей страны;</w:t>
      </w:r>
    </w:p>
    <w:p w:rsidR="00B95774" w:rsidRPr="00496414" w:rsidRDefault="00B95774" w:rsidP="00422FAC">
      <w:pPr>
        <w:widowControl w:val="0"/>
        <w:numPr>
          <w:ilvl w:val="2"/>
          <w:numId w:val="36"/>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ценностные ориентиры, основанные на идеях патриотизма, любви и уважения к Отечеству; 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убеждённости в важности для общества семьи и семейных традиций; на осознании необходимости поддержания гражданского мира и согласия и своей ответственности за судьбу страны перед нынешними и грядущими поколениями.</w:t>
      </w:r>
    </w:p>
    <w:p w:rsidR="00B95774" w:rsidRPr="00496414" w:rsidRDefault="00B95774" w:rsidP="00496414">
      <w:pPr>
        <w:ind w:firstLine="709"/>
        <w:jc w:val="both"/>
        <w:rPr>
          <w:rFonts w:ascii="Times New Roman" w:hAnsi="Times New Roman"/>
          <w:sz w:val="24"/>
          <w:szCs w:val="24"/>
          <w:shd w:val="clear" w:color="auto" w:fill="FFFFFF"/>
        </w:rPr>
      </w:pPr>
      <w:proofErr w:type="spellStart"/>
      <w:r w:rsidRPr="00496414">
        <w:rPr>
          <w:rFonts w:ascii="Times New Roman" w:hAnsi="Times New Roman"/>
          <w:b/>
          <w:bCs/>
          <w:sz w:val="24"/>
          <w:szCs w:val="24"/>
          <w:shd w:val="clear" w:color="auto" w:fill="FFFFFF"/>
        </w:rPr>
        <w:t>Метапредметные</w:t>
      </w:r>
      <w:proofErr w:type="spellEnd"/>
      <w:r w:rsidRPr="00496414">
        <w:rPr>
          <w:rFonts w:ascii="Times New Roman" w:hAnsi="Times New Roman"/>
          <w:b/>
          <w:bCs/>
          <w:sz w:val="24"/>
          <w:szCs w:val="24"/>
          <w:shd w:val="clear" w:color="auto" w:fill="FFFFFF"/>
        </w:rPr>
        <w:t xml:space="preserve"> результаты</w:t>
      </w:r>
      <w:r w:rsidRPr="00496414">
        <w:rPr>
          <w:rStyle w:val="apple-converted-space"/>
          <w:rFonts w:ascii="Times New Roman" w:hAnsi="Times New Roman"/>
          <w:sz w:val="24"/>
          <w:szCs w:val="24"/>
          <w:shd w:val="clear" w:color="auto" w:fill="FFFFFF"/>
        </w:rPr>
        <w:t> </w:t>
      </w:r>
      <w:r w:rsidRPr="00496414">
        <w:rPr>
          <w:rFonts w:ascii="Times New Roman" w:hAnsi="Times New Roman"/>
          <w:sz w:val="24"/>
          <w:szCs w:val="24"/>
          <w:shd w:val="clear" w:color="auto" w:fill="FFFFFF"/>
        </w:rPr>
        <w:t>изучения обществознания учениками школы проявляются:</w:t>
      </w:r>
    </w:p>
    <w:p w:rsidR="00B95774" w:rsidRPr="00496414" w:rsidRDefault="00B95774" w:rsidP="00422FAC">
      <w:pPr>
        <w:widowControl w:val="0"/>
        <w:numPr>
          <w:ilvl w:val="2"/>
          <w:numId w:val="37"/>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в умении сознательно организовывать свою познавательную деятельность (от постановки цели до получения и оценки результата);</w:t>
      </w:r>
    </w:p>
    <w:p w:rsidR="00B95774" w:rsidRPr="00496414" w:rsidRDefault="00B95774" w:rsidP="00422FAC">
      <w:pPr>
        <w:widowControl w:val="0"/>
        <w:numPr>
          <w:ilvl w:val="2"/>
          <w:numId w:val="37"/>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в умении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w:t>
      </w:r>
    </w:p>
    <w:p w:rsidR="00B95774" w:rsidRPr="00496414" w:rsidRDefault="00B95774" w:rsidP="00422FAC">
      <w:pPr>
        <w:widowControl w:val="0"/>
        <w:numPr>
          <w:ilvl w:val="2"/>
          <w:numId w:val="37"/>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в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(производитель, потребитель и др.);</w:t>
      </w:r>
    </w:p>
    <w:p w:rsidR="00B95774" w:rsidRPr="00496414" w:rsidRDefault="00B95774" w:rsidP="00422FAC">
      <w:pPr>
        <w:widowControl w:val="0"/>
        <w:numPr>
          <w:ilvl w:val="2"/>
          <w:numId w:val="37"/>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в овладении различными видами публичных выступлений (высказывания, монолог, дискуссия) и следовании этическим нормам и правилам ведения диалога;</w:t>
      </w:r>
    </w:p>
    <w:p w:rsidR="00B95774" w:rsidRPr="00496414" w:rsidRDefault="00B95774" w:rsidP="00422FAC">
      <w:pPr>
        <w:widowControl w:val="0"/>
        <w:numPr>
          <w:ilvl w:val="2"/>
          <w:numId w:val="37"/>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 xml:space="preserve">в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w:t>
      </w:r>
      <w:proofErr w:type="gramStart"/>
      <w:r w:rsidRPr="00496414">
        <w:rPr>
          <w:rFonts w:ascii="Times New Roman" w:hAnsi="Times New Roman"/>
          <w:sz w:val="24"/>
          <w:szCs w:val="24"/>
          <w:shd w:val="clear" w:color="auto" w:fill="FFFFFF"/>
        </w:rPr>
        <w:t>на</w:t>
      </w:r>
      <w:proofErr w:type="gramEnd"/>
      <w:r w:rsidRPr="00496414">
        <w:rPr>
          <w:rFonts w:ascii="Times New Roman" w:hAnsi="Times New Roman"/>
          <w:sz w:val="24"/>
          <w:szCs w:val="24"/>
          <w:shd w:val="clear" w:color="auto" w:fill="FFFFFF"/>
        </w:rPr>
        <w:t>:</w:t>
      </w:r>
    </w:p>
    <w:p w:rsidR="00B95774" w:rsidRPr="00496414" w:rsidRDefault="00B95774" w:rsidP="00422FAC">
      <w:pPr>
        <w:widowControl w:val="0"/>
        <w:numPr>
          <w:ilvl w:val="3"/>
          <w:numId w:val="38"/>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использование элементов причинно-следственного анализа;</w:t>
      </w:r>
    </w:p>
    <w:p w:rsidR="00B95774" w:rsidRPr="00496414" w:rsidRDefault="00B95774" w:rsidP="00422FAC">
      <w:pPr>
        <w:widowControl w:val="0"/>
        <w:numPr>
          <w:ilvl w:val="3"/>
          <w:numId w:val="38"/>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исследование несложных реальных связей и зависимостей;</w:t>
      </w:r>
    </w:p>
    <w:p w:rsidR="00B95774" w:rsidRPr="00496414" w:rsidRDefault="00B95774" w:rsidP="00422FAC">
      <w:pPr>
        <w:widowControl w:val="0"/>
        <w:numPr>
          <w:ilvl w:val="3"/>
          <w:numId w:val="38"/>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определение сущностных характеристик изучаемого объекта; выбор верных критериев для сравнения, сопоставления, оценки объектов;</w:t>
      </w:r>
    </w:p>
    <w:p w:rsidR="00B95774" w:rsidRPr="00496414" w:rsidRDefault="00B95774" w:rsidP="00422FAC">
      <w:pPr>
        <w:widowControl w:val="0"/>
        <w:numPr>
          <w:ilvl w:val="3"/>
          <w:numId w:val="38"/>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поиск и извлечение нужной информации по заданной теме в адаптированных источниках различного типа;</w:t>
      </w:r>
    </w:p>
    <w:p w:rsidR="00B95774" w:rsidRPr="00496414" w:rsidRDefault="00B95774" w:rsidP="00422FAC">
      <w:pPr>
        <w:widowControl w:val="0"/>
        <w:numPr>
          <w:ilvl w:val="3"/>
          <w:numId w:val="38"/>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 xml:space="preserve">перевод информации из одной знаковой системы в другую (из текста в таблицу, из </w:t>
      </w:r>
      <w:proofErr w:type="spellStart"/>
      <w:r w:rsidRPr="00496414">
        <w:rPr>
          <w:rFonts w:ascii="Times New Roman" w:hAnsi="Times New Roman"/>
          <w:sz w:val="24"/>
          <w:szCs w:val="24"/>
          <w:shd w:val="clear" w:color="auto" w:fill="FFFFFF"/>
        </w:rPr>
        <w:t>аудивизуального</w:t>
      </w:r>
      <w:proofErr w:type="spellEnd"/>
      <w:r w:rsidRPr="00496414">
        <w:rPr>
          <w:rFonts w:ascii="Times New Roman" w:hAnsi="Times New Roman"/>
          <w:sz w:val="24"/>
          <w:szCs w:val="24"/>
          <w:shd w:val="clear" w:color="auto" w:fill="FFFFFF"/>
        </w:rPr>
        <w:t xml:space="preserve"> ряда в текст и др.), выбор знаковых систем адекватно познавательной и коммуникативной ситуации;</w:t>
      </w:r>
    </w:p>
    <w:p w:rsidR="00B95774" w:rsidRPr="00496414" w:rsidRDefault="00B95774" w:rsidP="00422FAC">
      <w:pPr>
        <w:widowControl w:val="0"/>
        <w:numPr>
          <w:ilvl w:val="3"/>
          <w:numId w:val="38"/>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объяснение изученных положений на конкретных примерах;</w:t>
      </w:r>
    </w:p>
    <w:p w:rsidR="00B95774" w:rsidRPr="00496414" w:rsidRDefault="00B95774" w:rsidP="00422FAC">
      <w:pPr>
        <w:widowControl w:val="0"/>
        <w:numPr>
          <w:ilvl w:val="3"/>
          <w:numId w:val="38"/>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оценку своих учебных достижений, поведения, черт своей личности с учётом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B95774" w:rsidRDefault="00B95774" w:rsidP="00422FAC">
      <w:pPr>
        <w:widowControl w:val="0"/>
        <w:numPr>
          <w:ilvl w:val="3"/>
          <w:numId w:val="38"/>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определение собственного отношения к явлениям современной жизни, формулирование своей точки зрения.</w:t>
      </w:r>
    </w:p>
    <w:p w:rsidR="00B95774" w:rsidRPr="00496414" w:rsidRDefault="00B95774" w:rsidP="00422FAC">
      <w:pPr>
        <w:widowControl w:val="0"/>
        <w:numPr>
          <w:ilvl w:val="3"/>
          <w:numId w:val="38"/>
        </w:numPr>
        <w:spacing w:after="0" w:line="240" w:lineRule="auto"/>
        <w:ind w:left="0" w:firstLine="709"/>
        <w:jc w:val="both"/>
        <w:rPr>
          <w:rFonts w:ascii="Times New Roman" w:hAnsi="Times New Roman"/>
          <w:sz w:val="24"/>
          <w:szCs w:val="24"/>
          <w:shd w:val="clear" w:color="auto" w:fill="FFFFFF"/>
        </w:rPr>
      </w:pPr>
    </w:p>
    <w:p w:rsidR="00B95774" w:rsidRPr="00496414" w:rsidRDefault="00B95774" w:rsidP="00496414">
      <w:pPr>
        <w:ind w:firstLine="709"/>
        <w:jc w:val="both"/>
        <w:rPr>
          <w:rFonts w:ascii="Times New Roman" w:hAnsi="Times New Roman"/>
          <w:sz w:val="24"/>
          <w:szCs w:val="24"/>
          <w:shd w:val="clear" w:color="auto" w:fill="FFFFFF"/>
        </w:rPr>
      </w:pPr>
      <w:r w:rsidRPr="00496414">
        <w:rPr>
          <w:rFonts w:ascii="Times New Roman" w:hAnsi="Times New Roman"/>
          <w:b/>
          <w:bCs/>
          <w:sz w:val="24"/>
          <w:szCs w:val="24"/>
          <w:shd w:val="clear" w:color="auto" w:fill="FFFFFF"/>
        </w:rPr>
        <w:t>Предметными результатами</w:t>
      </w:r>
      <w:r w:rsidRPr="00496414">
        <w:rPr>
          <w:rStyle w:val="apple-converted-space"/>
          <w:rFonts w:ascii="Times New Roman" w:hAnsi="Times New Roman"/>
          <w:sz w:val="24"/>
          <w:szCs w:val="24"/>
          <w:shd w:val="clear" w:color="auto" w:fill="FFFFFF"/>
        </w:rPr>
        <w:t> </w:t>
      </w:r>
      <w:r w:rsidRPr="00496414">
        <w:rPr>
          <w:rFonts w:ascii="Times New Roman" w:hAnsi="Times New Roman"/>
          <w:sz w:val="24"/>
          <w:szCs w:val="24"/>
          <w:shd w:val="clear" w:color="auto" w:fill="FFFFFF"/>
        </w:rPr>
        <w:t>освоения учениками школы содержания программы по обществознанию являются в сфере:</w:t>
      </w:r>
    </w:p>
    <w:p w:rsidR="00B95774" w:rsidRPr="00496414" w:rsidRDefault="00B95774" w:rsidP="00496414">
      <w:pPr>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Познавательной</w:t>
      </w:r>
    </w:p>
    <w:p w:rsidR="00B95774" w:rsidRPr="00496414" w:rsidRDefault="00B95774" w:rsidP="00422FAC">
      <w:pPr>
        <w:widowControl w:val="0"/>
        <w:numPr>
          <w:ilvl w:val="0"/>
          <w:numId w:val="39"/>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относительно целостное представление об обществе и о человеке, о сферах и областях общественной жизни, механизмах и регуляторах деятельности людей;</w:t>
      </w:r>
    </w:p>
    <w:p w:rsidR="00B95774" w:rsidRPr="00496414" w:rsidRDefault="00B95774" w:rsidP="00422FAC">
      <w:pPr>
        <w:widowControl w:val="0"/>
        <w:numPr>
          <w:ilvl w:val="0"/>
          <w:numId w:val="39"/>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знание ряда ключевых понятий базовых для школьного обществознания наук: социологии, экономической теории, политологии, культурологи, правоведения, этики, социальной психологии и философии; умение объяснять с их позиций явления социальной действительности;</w:t>
      </w:r>
    </w:p>
    <w:p w:rsidR="00B95774" w:rsidRPr="00496414" w:rsidRDefault="00B95774" w:rsidP="00422FAC">
      <w:pPr>
        <w:widowControl w:val="0"/>
        <w:numPr>
          <w:ilvl w:val="0"/>
          <w:numId w:val="39"/>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знания, умения и ценностные установки, необходимые для сознательного выполнения основных социальных ролей в пределах своей дееспособности;</w:t>
      </w:r>
    </w:p>
    <w:p w:rsidR="00B95774" w:rsidRPr="00496414" w:rsidRDefault="00B95774" w:rsidP="00422FAC">
      <w:pPr>
        <w:widowControl w:val="0"/>
        <w:numPr>
          <w:ilvl w:val="0"/>
          <w:numId w:val="39"/>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lastRenderedPageBreak/>
        <w:t xml:space="preserve">умения находить нужную социальную информацию в различных источниках; адекватно её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взглядам, подходам, событиям, процессам с </w:t>
      </w:r>
      <w:proofErr w:type="gramStart"/>
      <w:r w:rsidRPr="00496414">
        <w:rPr>
          <w:rFonts w:ascii="Times New Roman" w:hAnsi="Times New Roman"/>
          <w:sz w:val="24"/>
          <w:szCs w:val="24"/>
          <w:shd w:val="clear" w:color="auto" w:fill="FFFFFF"/>
        </w:rPr>
        <w:t>позиций</w:t>
      </w:r>
      <w:proofErr w:type="gramEnd"/>
      <w:r w:rsidRPr="00496414">
        <w:rPr>
          <w:rFonts w:ascii="Times New Roman" w:hAnsi="Times New Roman"/>
          <w:sz w:val="24"/>
          <w:szCs w:val="24"/>
          <w:shd w:val="clear" w:color="auto" w:fill="FFFFFF"/>
        </w:rPr>
        <w:t xml:space="preserve"> одобряемых в современном российском обществе социальных ценностей;</w:t>
      </w:r>
    </w:p>
    <w:p w:rsidR="00B95774" w:rsidRPr="00496414" w:rsidRDefault="00B95774" w:rsidP="00496414">
      <w:pPr>
        <w:ind w:firstLine="709"/>
        <w:jc w:val="both"/>
        <w:rPr>
          <w:rFonts w:ascii="Times New Roman" w:hAnsi="Times New Roman"/>
          <w:b/>
          <w:bCs/>
          <w:sz w:val="24"/>
          <w:szCs w:val="24"/>
          <w:shd w:val="clear" w:color="auto" w:fill="FFFFFF"/>
        </w:rPr>
      </w:pPr>
      <w:r w:rsidRPr="00496414">
        <w:rPr>
          <w:rFonts w:ascii="Times New Roman" w:hAnsi="Times New Roman"/>
          <w:b/>
          <w:sz w:val="24"/>
          <w:szCs w:val="24"/>
        </w:rPr>
        <w:t>Ц</w:t>
      </w:r>
      <w:r w:rsidRPr="00496414">
        <w:rPr>
          <w:rFonts w:ascii="Times New Roman" w:hAnsi="Times New Roman"/>
          <w:b/>
          <w:bCs/>
          <w:sz w:val="24"/>
          <w:szCs w:val="24"/>
          <w:shd w:val="clear" w:color="auto" w:fill="FFFFFF"/>
        </w:rPr>
        <w:t>енностно-мотивационной</w:t>
      </w:r>
    </w:p>
    <w:p w:rsidR="00B95774" w:rsidRPr="00496414" w:rsidRDefault="00B95774" w:rsidP="00422FAC">
      <w:pPr>
        <w:widowControl w:val="0"/>
        <w:numPr>
          <w:ilvl w:val="0"/>
          <w:numId w:val="40"/>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B95774" w:rsidRPr="00496414" w:rsidRDefault="00B95774" w:rsidP="00422FAC">
      <w:pPr>
        <w:widowControl w:val="0"/>
        <w:numPr>
          <w:ilvl w:val="0"/>
          <w:numId w:val="40"/>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B95774" w:rsidRPr="00496414" w:rsidRDefault="00B95774" w:rsidP="00422FAC">
      <w:pPr>
        <w:widowControl w:val="0"/>
        <w:numPr>
          <w:ilvl w:val="0"/>
          <w:numId w:val="40"/>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приверженность гуманистическим и демократическим ценностям, патриотизму и гражданственности;</w:t>
      </w:r>
    </w:p>
    <w:p w:rsidR="00B95774" w:rsidRPr="00496414" w:rsidRDefault="00B95774" w:rsidP="00496414">
      <w:pPr>
        <w:ind w:firstLine="709"/>
        <w:jc w:val="both"/>
        <w:rPr>
          <w:rFonts w:ascii="Times New Roman" w:hAnsi="Times New Roman"/>
          <w:b/>
          <w:bCs/>
          <w:sz w:val="24"/>
          <w:szCs w:val="24"/>
          <w:shd w:val="clear" w:color="auto" w:fill="FFFFFF"/>
        </w:rPr>
      </w:pPr>
      <w:r w:rsidRPr="00496414">
        <w:rPr>
          <w:rFonts w:ascii="Times New Roman" w:hAnsi="Times New Roman"/>
          <w:b/>
          <w:sz w:val="24"/>
          <w:szCs w:val="24"/>
        </w:rPr>
        <w:t>Т</w:t>
      </w:r>
      <w:r w:rsidRPr="00496414">
        <w:rPr>
          <w:rFonts w:ascii="Times New Roman" w:hAnsi="Times New Roman"/>
          <w:b/>
          <w:bCs/>
          <w:sz w:val="24"/>
          <w:szCs w:val="24"/>
          <w:shd w:val="clear" w:color="auto" w:fill="FFFFFF"/>
        </w:rPr>
        <w:t>рудовой</w:t>
      </w:r>
    </w:p>
    <w:p w:rsidR="00B95774" w:rsidRPr="00496414" w:rsidRDefault="00B95774" w:rsidP="00422FAC">
      <w:pPr>
        <w:widowControl w:val="0"/>
        <w:numPr>
          <w:ilvl w:val="0"/>
          <w:numId w:val="41"/>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w:t>
      </w:r>
    </w:p>
    <w:p w:rsidR="00B95774" w:rsidRPr="00496414" w:rsidRDefault="00B95774" w:rsidP="00422FAC">
      <w:pPr>
        <w:widowControl w:val="0"/>
        <w:numPr>
          <w:ilvl w:val="0"/>
          <w:numId w:val="41"/>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понимание значения трудовой деятельности для личности и общества;</w:t>
      </w:r>
    </w:p>
    <w:p w:rsidR="00B95774" w:rsidRPr="00496414" w:rsidRDefault="00B95774" w:rsidP="00496414">
      <w:pPr>
        <w:ind w:firstLine="709"/>
        <w:jc w:val="both"/>
        <w:rPr>
          <w:rFonts w:ascii="Times New Roman" w:hAnsi="Times New Roman"/>
          <w:sz w:val="24"/>
          <w:szCs w:val="24"/>
        </w:rPr>
      </w:pPr>
      <w:r w:rsidRPr="00496414">
        <w:rPr>
          <w:rFonts w:ascii="Times New Roman" w:hAnsi="Times New Roman"/>
          <w:b/>
          <w:sz w:val="24"/>
          <w:szCs w:val="24"/>
        </w:rPr>
        <w:t>Э</w:t>
      </w:r>
      <w:r w:rsidRPr="00496414">
        <w:rPr>
          <w:rFonts w:ascii="Times New Roman" w:hAnsi="Times New Roman"/>
          <w:b/>
          <w:bCs/>
          <w:sz w:val="24"/>
          <w:szCs w:val="24"/>
          <w:shd w:val="clear" w:color="auto" w:fill="FFFFFF"/>
        </w:rPr>
        <w:t>стетической</w:t>
      </w:r>
    </w:p>
    <w:p w:rsidR="00B95774" w:rsidRPr="00496414" w:rsidRDefault="00B95774" w:rsidP="00422FAC">
      <w:pPr>
        <w:widowControl w:val="0"/>
        <w:numPr>
          <w:ilvl w:val="0"/>
          <w:numId w:val="42"/>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понимание специфики познания мира средствами искусства в соотнесении с другими способами познания;</w:t>
      </w:r>
    </w:p>
    <w:p w:rsidR="00B95774" w:rsidRPr="00496414" w:rsidRDefault="00B95774" w:rsidP="00422FAC">
      <w:pPr>
        <w:widowControl w:val="0"/>
        <w:numPr>
          <w:ilvl w:val="0"/>
          <w:numId w:val="42"/>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понимание роли искусства в становлении личности и в жизни общества;</w:t>
      </w:r>
    </w:p>
    <w:p w:rsidR="00B95774" w:rsidRPr="00496414" w:rsidRDefault="00B95774" w:rsidP="00496414">
      <w:pPr>
        <w:ind w:firstLine="709"/>
        <w:jc w:val="both"/>
        <w:rPr>
          <w:rFonts w:ascii="Times New Roman" w:hAnsi="Times New Roman"/>
          <w:b/>
          <w:bCs/>
          <w:sz w:val="24"/>
          <w:szCs w:val="24"/>
          <w:shd w:val="clear" w:color="auto" w:fill="FFFFFF"/>
        </w:rPr>
      </w:pPr>
      <w:r w:rsidRPr="00496414">
        <w:rPr>
          <w:rFonts w:ascii="Times New Roman" w:hAnsi="Times New Roman"/>
          <w:b/>
          <w:sz w:val="24"/>
          <w:szCs w:val="24"/>
        </w:rPr>
        <w:t>К</w:t>
      </w:r>
      <w:r w:rsidRPr="00496414">
        <w:rPr>
          <w:rFonts w:ascii="Times New Roman" w:hAnsi="Times New Roman"/>
          <w:b/>
          <w:bCs/>
          <w:sz w:val="24"/>
          <w:szCs w:val="24"/>
          <w:shd w:val="clear" w:color="auto" w:fill="FFFFFF"/>
        </w:rPr>
        <w:t>оммуникативной</w:t>
      </w:r>
    </w:p>
    <w:p w:rsidR="00B95774" w:rsidRPr="00496414" w:rsidRDefault="00B95774" w:rsidP="00422FAC">
      <w:pPr>
        <w:widowControl w:val="0"/>
        <w:numPr>
          <w:ilvl w:val="0"/>
          <w:numId w:val="43"/>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знание определяющих признаков коммуникативной деятельности в сравнении с другими видами деятельности;</w:t>
      </w:r>
    </w:p>
    <w:p w:rsidR="00B95774" w:rsidRPr="00496414" w:rsidRDefault="00B95774" w:rsidP="00422FAC">
      <w:pPr>
        <w:widowControl w:val="0"/>
        <w:numPr>
          <w:ilvl w:val="0"/>
          <w:numId w:val="43"/>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B95774" w:rsidRPr="00496414" w:rsidRDefault="00B95774" w:rsidP="00422FAC">
      <w:pPr>
        <w:widowControl w:val="0"/>
        <w:numPr>
          <w:ilvl w:val="0"/>
          <w:numId w:val="43"/>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w:t>
      </w:r>
    </w:p>
    <w:p w:rsidR="00B95774" w:rsidRPr="00496414" w:rsidRDefault="00B95774" w:rsidP="00422FAC">
      <w:pPr>
        <w:widowControl w:val="0"/>
        <w:numPr>
          <w:ilvl w:val="0"/>
          <w:numId w:val="43"/>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понимание значения коммуникации в межличностном общении;</w:t>
      </w:r>
    </w:p>
    <w:p w:rsidR="00B95774" w:rsidRPr="00496414" w:rsidRDefault="00B95774" w:rsidP="00422FAC">
      <w:pPr>
        <w:widowControl w:val="0"/>
        <w:numPr>
          <w:ilvl w:val="0"/>
          <w:numId w:val="43"/>
        </w:numPr>
        <w:spacing w:after="0" w:line="240" w:lineRule="auto"/>
        <w:ind w:left="0" w:firstLine="709"/>
        <w:jc w:val="both"/>
        <w:rPr>
          <w:rFonts w:ascii="Times New Roman" w:hAnsi="Times New Roman"/>
          <w:sz w:val="24"/>
          <w:szCs w:val="24"/>
          <w:shd w:val="clear" w:color="auto" w:fill="FFFFFF"/>
        </w:rPr>
      </w:pPr>
      <w:r w:rsidRPr="00496414">
        <w:rPr>
          <w:rFonts w:ascii="Times New Roman" w:hAnsi="Times New Roman"/>
          <w:sz w:val="24"/>
          <w:szCs w:val="24"/>
          <w:shd w:val="clear" w:color="auto" w:fill="FFFFFF"/>
        </w:rPr>
        <w:t>умение взаимодействовать в ходе выполнения групповой работы, вести диалог, участвовать в дискуссии, аргументировать собственную точку зрения;</w:t>
      </w:r>
    </w:p>
    <w:p w:rsidR="00B95774" w:rsidRPr="00496414" w:rsidRDefault="00B95774" w:rsidP="00422FAC">
      <w:pPr>
        <w:widowControl w:val="0"/>
        <w:numPr>
          <w:ilvl w:val="0"/>
          <w:numId w:val="43"/>
        </w:numPr>
        <w:spacing w:after="0" w:line="240" w:lineRule="auto"/>
        <w:ind w:left="0" w:firstLine="709"/>
        <w:jc w:val="both"/>
        <w:rPr>
          <w:rFonts w:ascii="Times New Roman" w:hAnsi="Times New Roman"/>
          <w:sz w:val="24"/>
          <w:szCs w:val="24"/>
        </w:rPr>
      </w:pPr>
      <w:r w:rsidRPr="00496414">
        <w:rPr>
          <w:rFonts w:ascii="Times New Roman" w:hAnsi="Times New Roman"/>
          <w:sz w:val="24"/>
          <w:szCs w:val="24"/>
          <w:shd w:val="clear" w:color="auto" w:fill="FFFFFF"/>
        </w:rPr>
        <w:t>знакомство с отдельными приёмами и техниками преодоления конфликтов.</w:t>
      </w:r>
    </w:p>
    <w:p w:rsidR="00B95774" w:rsidRPr="00496414" w:rsidRDefault="00B95774" w:rsidP="00496414">
      <w:pPr>
        <w:ind w:firstLine="708"/>
        <w:jc w:val="both"/>
        <w:rPr>
          <w:rFonts w:ascii="Times New Roman" w:hAnsi="Times New Roman"/>
          <w:b/>
          <w:i/>
          <w:sz w:val="24"/>
          <w:szCs w:val="24"/>
        </w:rPr>
      </w:pPr>
    </w:p>
    <w:p w:rsidR="00B95774" w:rsidRPr="00496414" w:rsidRDefault="00B95774" w:rsidP="00496414">
      <w:pPr>
        <w:pStyle w:val="af0"/>
        <w:shd w:val="clear" w:color="auto" w:fill="FFFFFF"/>
        <w:spacing w:before="0" w:beforeAutospacing="0" w:after="0" w:afterAutospacing="0"/>
        <w:ind w:firstLine="709"/>
      </w:pPr>
      <w:r w:rsidRPr="00496414">
        <w:rPr>
          <w:b/>
          <w:bCs/>
        </w:rPr>
        <w:t>Регулятивные универсальные учебные действия</w:t>
      </w:r>
    </w:p>
    <w:p w:rsidR="00B95774" w:rsidRPr="00496414" w:rsidRDefault="00B95774" w:rsidP="00496414">
      <w:pPr>
        <w:pStyle w:val="af0"/>
        <w:shd w:val="clear" w:color="auto" w:fill="FFFFFF"/>
        <w:spacing w:before="0" w:beforeAutospacing="0" w:after="0" w:afterAutospacing="0"/>
        <w:ind w:firstLine="709"/>
      </w:pPr>
      <w:r w:rsidRPr="00496414">
        <w:t>Выпускник</w:t>
      </w:r>
      <w:r w:rsidRPr="00496414">
        <w:rPr>
          <w:rStyle w:val="apple-converted-space"/>
        </w:rPr>
        <w:t> </w:t>
      </w:r>
      <w:r w:rsidRPr="00496414">
        <w:rPr>
          <w:u w:val="single"/>
        </w:rPr>
        <w:t>научится:</w:t>
      </w:r>
    </w:p>
    <w:p w:rsidR="00B95774" w:rsidRPr="00496414" w:rsidRDefault="00B95774" w:rsidP="00496414">
      <w:pPr>
        <w:pStyle w:val="af0"/>
        <w:shd w:val="clear" w:color="auto" w:fill="FFFFFF"/>
        <w:spacing w:before="0" w:beforeAutospacing="0" w:after="0" w:afterAutospacing="0"/>
        <w:ind w:firstLine="709"/>
      </w:pPr>
      <w:r w:rsidRPr="00496414">
        <w:t>• </w:t>
      </w:r>
      <w:proofErr w:type="spellStart"/>
      <w:r w:rsidRPr="00496414">
        <w:t>целеполаганию</w:t>
      </w:r>
      <w:proofErr w:type="spellEnd"/>
      <w:r w:rsidRPr="00496414">
        <w:t xml:space="preserve">, включая постановку новых целей, преобразование практической задачи </w:t>
      </w:r>
      <w:proofErr w:type="gramStart"/>
      <w:r w:rsidRPr="00496414">
        <w:t>в</w:t>
      </w:r>
      <w:proofErr w:type="gramEnd"/>
      <w:r w:rsidRPr="00496414">
        <w:t xml:space="preserve"> познавательную;</w:t>
      </w:r>
    </w:p>
    <w:p w:rsidR="00B95774" w:rsidRPr="00496414" w:rsidRDefault="00B95774" w:rsidP="00496414">
      <w:pPr>
        <w:pStyle w:val="af0"/>
        <w:shd w:val="clear" w:color="auto" w:fill="FFFFFF"/>
        <w:spacing w:before="0" w:beforeAutospacing="0" w:after="0" w:afterAutospacing="0"/>
        <w:ind w:firstLine="709"/>
      </w:pPr>
      <w:r w:rsidRPr="00496414">
        <w:t>• самостоятельно анализировать условия достижения цели на основе учёта выделенных учителем ориентиров действия в новом учебном материале;</w:t>
      </w:r>
    </w:p>
    <w:p w:rsidR="00B95774" w:rsidRPr="00496414" w:rsidRDefault="00B95774" w:rsidP="00496414">
      <w:pPr>
        <w:pStyle w:val="af0"/>
        <w:shd w:val="clear" w:color="auto" w:fill="FFFFFF"/>
        <w:spacing w:before="0" w:beforeAutospacing="0" w:after="0" w:afterAutospacing="0"/>
        <w:ind w:firstLine="709"/>
      </w:pPr>
      <w:r w:rsidRPr="00496414">
        <w:t>• планировать пути достижения целей;</w:t>
      </w:r>
    </w:p>
    <w:p w:rsidR="00B95774" w:rsidRPr="00496414" w:rsidRDefault="00B95774" w:rsidP="00496414">
      <w:pPr>
        <w:pStyle w:val="af0"/>
        <w:shd w:val="clear" w:color="auto" w:fill="FFFFFF"/>
        <w:spacing w:before="0" w:beforeAutospacing="0" w:after="0" w:afterAutospacing="0"/>
        <w:ind w:firstLine="709"/>
      </w:pPr>
      <w:r w:rsidRPr="00496414">
        <w:t>• устанавливать целевые приоритеты;</w:t>
      </w:r>
    </w:p>
    <w:p w:rsidR="00B95774" w:rsidRPr="00496414" w:rsidRDefault="00B95774" w:rsidP="00496414">
      <w:pPr>
        <w:pStyle w:val="af0"/>
        <w:shd w:val="clear" w:color="auto" w:fill="FFFFFF"/>
        <w:spacing w:before="0" w:beforeAutospacing="0" w:after="0" w:afterAutospacing="0"/>
        <w:ind w:firstLine="709"/>
      </w:pPr>
      <w:r w:rsidRPr="00496414">
        <w:t>• уметь самостоятельно контролировать своё время и управлять им;</w:t>
      </w:r>
    </w:p>
    <w:p w:rsidR="00B95774" w:rsidRPr="00496414" w:rsidRDefault="00B95774" w:rsidP="00496414">
      <w:pPr>
        <w:pStyle w:val="af0"/>
        <w:shd w:val="clear" w:color="auto" w:fill="FFFFFF"/>
        <w:spacing w:before="0" w:beforeAutospacing="0" w:after="0" w:afterAutospacing="0"/>
        <w:ind w:firstLine="709"/>
      </w:pPr>
      <w:r w:rsidRPr="00496414">
        <w:lastRenderedPageBreak/>
        <w:t>• принимать решения в проблемной ситуации на основе переговоров;</w:t>
      </w:r>
    </w:p>
    <w:p w:rsidR="00B95774" w:rsidRPr="00496414" w:rsidRDefault="00B95774" w:rsidP="00496414">
      <w:pPr>
        <w:pStyle w:val="af0"/>
        <w:shd w:val="clear" w:color="auto" w:fill="FFFFFF"/>
        <w:spacing w:before="0" w:beforeAutospacing="0" w:after="0" w:afterAutospacing="0"/>
        <w:ind w:firstLine="709"/>
      </w:pPr>
      <w:r w:rsidRPr="00496414">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B95774" w:rsidRPr="00496414" w:rsidRDefault="00B95774" w:rsidP="00496414">
      <w:pPr>
        <w:pStyle w:val="af0"/>
        <w:shd w:val="clear" w:color="auto" w:fill="FFFFFF"/>
        <w:spacing w:before="0" w:beforeAutospacing="0" w:after="0" w:afterAutospacing="0"/>
        <w:ind w:firstLine="709"/>
      </w:pPr>
      <w:r w:rsidRPr="00496414">
        <w:t xml:space="preserve">• адекватно самостоятельно оценивать правильность выполнения действия и вносить необходимые коррективы в </w:t>
      </w:r>
      <w:proofErr w:type="gramStart"/>
      <w:r w:rsidRPr="00496414">
        <w:t>исполнение</w:t>
      </w:r>
      <w:proofErr w:type="gramEnd"/>
      <w:r w:rsidRPr="00496414">
        <w:t xml:space="preserve"> как в конце действия, так и по ходу его реализации;</w:t>
      </w:r>
    </w:p>
    <w:p w:rsidR="00B95774" w:rsidRPr="00496414" w:rsidRDefault="00B95774" w:rsidP="00496414">
      <w:pPr>
        <w:pStyle w:val="af0"/>
        <w:shd w:val="clear" w:color="auto" w:fill="FFFFFF"/>
        <w:spacing w:before="0" w:beforeAutospacing="0" w:after="0" w:afterAutospacing="0"/>
        <w:ind w:firstLine="709"/>
      </w:pPr>
      <w:r w:rsidRPr="00496414">
        <w:t>• основам прогнозирования как предвидения будущих событий и развития процесса.</w:t>
      </w:r>
    </w:p>
    <w:p w:rsidR="00B95774" w:rsidRPr="00496414" w:rsidRDefault="00B95774" w:rsidP="00496414">
      <w:pPr>
        <w:pStyle w:val="af0"/>
        <w:shd w:val="clear" w:color="auto" w:fill="FFFFFF"/>
        <w:spacing w:before="0" w:beforeAutospacing="0" w:after="0" w:afterAutospacing="0"/>
        <w:ind w:firstLine="709"/>
      </w:pPr>
    </w:p>
    <w:p w:rsidR="00B95774" w:rsidRPr="00496414" w:rsidRDefault="00B95774" w:rsidP="00496414">
      <w:pPr>
        <w:pStyle w:val="af0"/>
        <w:shd w:val="clear" w:color="auto" w:fill="FFFFFF"/>
        <w:spacing w:before="0" w:beforeAutospacing="0" w:after="0" w:afterAutospacing="0"/>
        <w:ind w:firstLine="709"/>
      </w:pPr>
      <w:r w:rsidRPr="00496414">
        <w:rPr>
          <w:b/>
          <w:bCs/>
        </w:rPr>
        <w:t>Коммуникативные универсальные учебные действия</w:t>
      </w:r>
    </w:p>
    <w:p w:rsidR="00B95774" w:rsidRPr="00496414" w:rsidRDefault="00B95774" w:rsidP="00496414">
      <w:pPr>
        <w:pStyle w:val="af0"/>
        <w:shd w:val="clear" w:color="auto" w:fill="FFFFFF"/>
        <w:spacing w:before="0" w:beforeAutospacing="0" w:after="0" w:afterAutospacing="0"/>
        <w:ind w:firstLine="709"/>
      </w:pPr>
      <w:r w:rsidRPr="00496414">
        <w:t>Выпускник</w:t>
      </w:r>
      <w:r w:rsidRPr="00496414">
        <w:rPr>
          <w:rStyle w:val="apple-converted-space"/>
        </w:rPr>
        <w:t> </w:t>
      </w:r>
      <w:r w:rsidRPr="00496414">
        <w:rPr>
          <w:u w:val="single"/>
        </w:rPr>
        <w:t>научится:</w:t>
      </w:r>
    </w:p>
    <w:p w:rsidR="00B95774" w:rsidRPr="00496414" w:rsidRDefault="00B95774" w:rsidP="00496414">
      <w:pPr>
        <w:pStyle w:val="af0"/>
        <w:shd w:val="clear" w:color="auto" w:fill="FFFFFF"/>
        <w:spacing w:before="0" w:beforeAutospacing="0" w:after="0" w:afterAutospacing="0"/>
        <w:ind w:firstLine="709"/>
      </w:pPr>
      <w:r w:rsidRPr="00496414">
        <w:t>• учитывать разные мнения и стремиться к координации различных позиций в сотрудничестве;</w:t>
      </w:r>
    </w:p>
    <w:p w:rsidR="00B95774" w:rsidRPr="00496414" w:rsidRDefault="00B95774" w:rsidP="00496414">
      <w:pPr>
        <w:pStyle w:val="af0"/>
        <w:shd w:val="clear" w:color="auto" w:fill="FFFFFF"/>
        <w:spacing w:before="0" w:beforeAutospacing="0" w:after="0" w:afterAutospacing="0"/>
        <w:ind w:firstLine="709"/>
      </w:pPr>
      <w:r w:rsidRPr="00496414">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B95774" w:rsidRPr="00496414" w:rsidRDefault="00B95774" w:rsidP="00496414">
      <w:pPr>
        <w:pStyle w:val="af0"/>
        <w:shd w:val="clear" w:color="auto" w:fill="FFFFFF"/>
        <w:spacing w:before="0" w:beforeAutospacing="0" w:after="0" w:afterAutospacing="0"/>
        <w:ind w:firstLine="709"/>
      </w:pPr>
      <w:r w:rsidRPr="00496414">
        <w:t>• устанавливать и сравнивать разные точки зрения, прежде чем принимать решения и делать выбор;</w:t>
      </w:r>
    </w:p>
    <w:p w:rsidR="00B95774" w:rsidRPr="00496414" w:rsidRDefault="00B95774" w:rsidP="00496414">
      <w:pPr>
        <w:pStyle w:val="af0"/>
        <w:shd w:val="clear" w:color="auto" w:fill="FFFFFF"/>
        <w:spacing w:before="0" w:beforeAutospacing="0" w:after="0" w:afterAutospacing="0"/>
        <w:ind w:firstLine="709"/>
      </w:pPr>
      <w:r w:rsidRPr="00496414">
        <w:t>• аргументировать свою точку зрения, спорить и отстаивать свою позицию не враждебным для оппонентов образом;</w:t>
      </w:r>
    </w:p>
    <w:p w:rsidR="00B95774" w:rsidRPr="00496414" w:rsidRDefault="00B95774" w:rsidP="00496414">
      <w:pPr>
        <w:pStyle w:val="af0"/>
        <w:shd w:val="clear" w:color="auto" w:fill="FFFFFF"/>
        <w:spacing w:before="0" w:beforeAutospacing="0" w:after="0" w:afterAutospacing="0"/>
        <w:ind w:firstLine="709"/>
      </w:pPr>
      <w:r w:rsidRPr="00496414">
        <w:t>• задавать вопросы, необходимые для организации собственной деятельности и сотрудничества с партнёром;</w:t>
      </w:r>
    </w:p>
    <w:p w:rsidR="00B95774" w:rsidRPr="00496414" w:rsidRDefault="00B95774" w:rsidP="00496414">
      <w:pPr>
        <w:pStyle w:val="af0"/>
        <w:shd w:val="clear" w:color="auto" w:fill="FFFFFF"/>
        <w:spacing w:before="0" w:beforeAutospacing="0" w:after="0" w:afterAutospacing="0"/>
        <w:ind w:firstLine="709"/>
      </w:pPr>
      <w:r w:rsidRPr="00496414">
        <w:t>• осуществлять взаимный контроль и оказывать в сотрудничестве необходимую взаимопомощь;</w:t>
      </w:r>
    </w:p>
    <w:p w:rsidR="00B95774" w:rsidRPr="00496414" w:rsidRDefault="00B95774" w:rsidP="00496414">
      <w:pPr>
        <w:pStyle w:val="af0"/>
        <w:shd w:val="clear" w:color="auto" w:fill="FFFFFF"/>
        <w:spacing w:before="0" w:beforeAutospacing="0" w:after="0" w:afterAutospacing="0"/>
        <w:ind w:firstLine="709"/>
      </w:pPr>
      <w:r w:rsidRPr="00496414">
        <w:t>• адекватно использовать речь для планирования и регуляции своей деятельности;</w:t>
      </w:r>
    </w:p>
    <w:p w:rsidR="00B95774" w:rsidRPr="00496414" w:rsidRDefault="00B95774" w:rsidP="00496414">
      <w:pPr>
        <w:pStyle w:val="af0"/>
        <w:shd w:val="clear" w:color="auto" w:fill="FFFFFF"/>
        <w:spacing w:before="0" w:beforeAutospacing="0" w:after="0" w:afterAutospacing="0"/>
        <w:ind w:firstLine="709"/>
      </w:pPr>
      <w:r w:rsidRPr="00496414">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B95774" w:rsidRPr="00496414" w:rsidRDefault="00B95774" w:rsidP="00496414">
      <w:pPr>
        <w:pStyle w:val="af0"/>
        <w:shd w:val="clear" w:color="auto" w:fill="FFFFFF"/>
        <w:spacing w:before="0" w:beforeAutospacing="0" w:after="0" w:afterAutospacing="0"/>
        <w:ind w:firstLine="709"/>
      </w:pPr>
      <w:r w:rsidRPr="00496414">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B95774" w:rsidRPr="00496414" w:rsidRDefault="00B95774" w:rsidP="00496414">
      <w:pPr>
        <w:pStyle w:val="af0"/>
        <w:shd w:val="clear" w:color="auto" w:fill="FFFFFF"/>
        <w:spacing w:before="0" w:beforeAutospacing="0" w:after="0" w:afterAutospacing="0"/>
        <w:ind w:firstLine="709"/>
      </w:pPr>
      <w:r w:rsidRPr="00496414">
        <w:t>• осуществлять контроль, коррекцию, оценку действий партнёра, уметь убеждать;</w:t>
      </w:r>
    </w:p>
    <w:p w:rsidR="00B95774" w:rsidRPr="00496414" w:rsidRDefault="00B95774" w:rsidP="00496414">
      <w:pPr>
        <w:pStyle w:val="af0"/>
        <w:shd w:val="clear" w:color="auto" w:fill="FFFFFF"/>
        <w:spacing w:before="0" w:beforeAutospacing="0" w:after="0" w:afterAutospacing="0"/>
        <w:ind w:firstLine="709"/>
      </w:pPr>
      <w:r w:rsidRPr="00496414">
        <w:t>•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B95774" w:rsidRPr="00496414" w:rsidRDefault="00B95774" w:rsidP="00496414">
      <w:pPr>
        <w:pStyle w:val="af0"/>
        <w:shd w:val="clear" w:color="auto" w:fill="FFFFFF"/>
        <w:spacing w:before="0" w:beforeAutospacing="0" w:after="0" w:afterAutospacing="0"/>
        <w:ind w:firstLine="709"/>
      </w:pPr>
      <w:r w:rsidRPr="00496414">
        <w:t>• основам коммуникативной рефлексии;</w:t>
      </w:r>
    </w:p>
    <w:p w:rsidR="00B95774" w:rsidRPr="00496414" w:rsidRDefault="00B95774" w:rsidP="00496414">
      <w:pPr>
        <w:pStyle w:val="af0"/>
        <w:shd w:val="clear" w:color="auto" w:fill="FFFFFF"/>
        <w:spacing w:before="0" w:beforeAutospacing="0" w:after="0" w:afterAutospacing="0"/>
        <w:ind w:firstLine="709"/>
      </w:pPr>
      <w:r w:rsidRPr="00496414">
        <w:t>• использовать адекватные языковые средства для отображения своих чувств, мыслей, мотивов и потребностей;</w:t>
      </w:r>
    </w:p>
    <w:p w:rsidR="00B95774" w:rsidRPr="00496414" w:rsidRDefault="00B95774" w:rsidP="00496414">
      <w:pPr>
        <w:pStyle w:val="af0"/>
        <w:shd w:val="clear" w:color="auto" w:fill="FFFFFF"/>
        <w:spacing w:before="0" w:beforeAutospacing="0" w:after="0" w:afterAutospacing="0"/>
        <w:ind w:firstLine="709"/>
      </w:pPr>
      <w:r w:rsidRPr="00496414">
        <w:rPr>
          <w:b/>
          <w:bCs/>
        </w:rPr>
        <w:t>Познавательные универсальные учебные действия</w:t>
      </w:r>
    </w:p>
    <w:p w:rsidR="00B95774" w:rsidRPr="00496414" w:rsidRDefault="00B95774" w:rsidP="00496414">
      <w:pPr>
        <w:pStyle w:val="af0"/>
        <w:shd w:val="clear" w:color="auto" w:fill="FFFFFF"/>
        <w:spacing w:before="0" w:beforeAutospacing="0" w:after="0" w:afterAutospacing="0"/>
        <w:ind w:firstLine="709"/>
      </w:pPr>
      <w:r w:rsidRPr="00496414">
        <w:t>Выпускник</w:t>
      </w:r>
      <w:r w:rsidRPr="00496414">
        <w:rPr>
          <w:rStyle w:val="apple-converted-space"/>
        </w:rPr>
        <w:t> </w:t>
      </w:r>
      <w:r w:rsidRPr="00496414">
        <w:rPr>
          <w:u w:val="single"/>
        </w:rPr>
        <w:t>научится:</w:t>
      </w:r>
    </w:p>
    <w:p w:rsidR="00B95774" w:rsidRPr="00496414" w:rsidRDefault="00B95774" w:rsidP="00496414">
      <w:pPr>
        <w:pStyle w:val="af0"/>
        <w:shd w:val="clear" w:color="auto" w:fill="FFFFFF"/>
        <w:spacing w:before="0" w:beforeAutospacing="0" w:after="0" w:afterAutospacing="0"/>
        <w:ind w:firstLine="709"/>
      </w:pPr>
      <w:r w:rsidRPr="00496414">
        <w:t>• основам реализации проектно-исследовательской деятельности;</w:t>
      </w:r>
    </w:p>
    <w:p w:rsidR="00B95774" w:rsidRPr="00496414" w:rsidRDefault="00B95774" w:rsidP="00496414">
      <w:pPr>
        <w:pStyle w:val="af0"/>
        <w:shd w:val="clear" w:color="auto" w:fill="FFFFFF"/>
        <w:spacing w:before="0" w:beforeAutospacing="0" w:after="0" w:afterAutospacing="0"/>
        <w:ind w:firstLine="709"/>
      </w:pPr>
      <w:r w:rsidRPr="00496414">
        <w:t>• проводить наблюдение и эксперимент под руководством учителя;</w:t>
      </w:r>
    </w:p>
    <w:p w:rsidR="00B95774" w:rsidRPr="00496414" w:rsidRDefault="00B95774" w:rsidP="00496414">
      <w:pPr>
        <w:pStyle w:val="af0"/>
        <w:shd w:val="clear" w:color="auto" w:fill="FFFFFF"/>
        <w:spacing w:before="0" w:beforeAutospacing="0" w:after="0" w:afterAutospacing="0"/>
        <w:ind w:firstLine="709"/>
      </w:pPr>
      <w:r w:rsidRPr="00496414">
        <w:t>• осуществлять расширенный поиск информации с использованием ресурсов библиотек и Интернета;</w:t>
      </w:r>
    </w:p>
    <w:p w:rsidR="00B95774" w:rsidRPr="00496414" w:rsidRDefault="00B95774" w:rsidP="00496414">
      <w:pPr>
        <w:pStyle w:val="af0"/>
        <w:shd w:val="clear" w:color="auto" w:fill="FFFFFF"/>
        <w:spacing w:before="0" w:beforeAutospacing="0" w:after="0" w:afterAutospacing="0"/>
        <w:ind w:firstLine="709"/>
      </w:pPr>
      <w:r w:rsidRPr="00496414">
        <w:t>• создавать и преобразовывать модели и схемы для решения задач;</w:t>
      </w:r>
    </w:p>
    <w:p w:rsidR="00B95774" w:rsidRPr="00496414" w:rsidRDefault="00B95774" w:rsidP="00496414">
      <w:pPr>
        <w:pStyle w:val="af0"/>
        <w:shd w:val="clear" w:color="auto" w:fill="FFFFFF"/>
        <w:spacing w:before="0" w:beforeAutospacing="0" w:after="0" w:afterAutospacing="0"/>
        <w:ind w:firstLine="709"/>
      </w:pPr>
      <w:r w:rsidRPr="00496414">
        <w:t>• осуществлять выбор наиболее эффективных способов решения задач в зависимости от конкретных условий;</w:t>
      </w:r>
    </w:p>
    <w:p w:rsidR="00B95774" w:rsidRPr="00496414" w:rsidRDefault="00B95774" w:rsidP="00496414">
      <w:pPr>
        <w:pStyle w:val="af0"/>
        <w:shd w:val="clear" w:color="auto" w:fill="FFFFFF"/>
        <w:spacing w:before="0" w:beforeAutospacing="0" w:after="0" w:afterAutospacing="0"/>
        <w:ind w:firstLine="709"/>
      </w:pPr>
      <w:r w:rsidRPr="00496414">
        <w:t>• давать определение понятиям;</w:t>
      </w:r>
    </w:p>
    <w:p w:rsidR="00B95774" w:rsidRPr="00496414" w:rsidRDefault="00B95774" w:rsidP="00496414">
      <w:pPr>
        <w:pStyle w:val="af0"/>
        <w:shd w:val="clear" w:color="auto" w:fill="FFFFFF"/>
        <w:spacing w:before="0" w:beforeAutospacing="0" w:after="0" w:afterAutospacing="0"/>
        <w:ind w:firstLine="709"/>
      </w:pPr>
      <w:r w:rsidRPr="00496414">
        <w:t>• устанавливать причинно-следственные связи;</w:t>
      </w:r>
    </w:p>
    <w:p w:rsidR="00B95774" w:rsidRPr="00496414" w:rsidRDefault="00B95774" w:rsidP="00496414">
      <w:pPr>
        <w:pStyle w:val="af0"/>
        <w:shd w:val="clear" w:color="auto" w:fill="FFFFFF"/>
        <w:spacing w:before="0" w:beforeAutospacing="0" w:after="0" w:afterAutospacing="0"/>
        <w:ind w:firstLine="709"/>
      </w:pPr>
      <w:r w:rsidRPr="00496414">
        <w:t>• осуществлять логическую операцию установления родовидовых отношений, ограничение понятия;</w:t>
      </w:r>
    </w:p>
    <w:p w:rsidR="00B95774" w:rsidRPr="00496414" w:rsidRDefault="00B95774" w:rsidP="00496414">
      <w:pPr>
        <w:pStyle w:val="af0"/>
        <w:shd w:val="clear" w:color="auto" w:fill="FFFFFF"/>
        <w:spacing w:before="0" w:beforeAutospacing="0" w:after="0" w:afterAutospacing="0"/>
        <w:ind w:firstLine="709"/>
      </w:pPr>
      <w:r w:rsidRPr="00496414">
        <w:t>• 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B95774" w:rsidRPr="00496414" w:rsidRDefault="00B95774" w:rsidP="00496414">
      <w:pPr>
        <w:pStyle w:val="af0"/>
        <w:shd w:val="clear" w:color="auto" w:fill="FFFFFF"/>
        <w:spacing w:before="0" w:beforeAutospacing="0" w:after="0" w:afterAutospacing="0"/>
        <w:ind w:firstLine="709"/>
      </w:pPr>
      <w:r w:rsidRPr="00496414">
        <w:t xml:space="preserve">• осуществлять сравнение, </w:t>
      </w:r>
      <w:proofErr w:type="spellStart"/>
      <w:r w:rsidRPr="00496414">
        <w:t>сериацию</w:t>
      </w:r>
      <w:proofErr w:type="spellEnd"/>
      <w:r w:rsidRPr="00496414">
        <w:t xml:space="preserve"> и классификацию, самостоятельно выбирая основания и критерии для указанных логических операций;</w:t>
      </w:r>
    </w:p>
    <w:p w:rsidR="00B95774" w:rsidRPr="00496414" w:rsidRDefault="00B95774" w:rsidP="00496414">
      <w:pPr>
        <w:pStyle w:val="af0"/>
        <w:shd w:val="clear" w:color="auto" w:fill="FFFFFF"/>
        <w:spacing w:before="0" w:beforeAutospacing="0" w:after="0" w:afterAutospacing="0"/>
        <w:ind w:firstLine="709"/>
      </w:pPr>
      <w:r w:rsidRPr="00496414">
        <w:t>• строить классификацию на основе дихотомического деления (на основе отрицания);</w:t>
      </w:r>
    </w:p>
    <w:p w:rsidR="00B95774" w:rsidRPr="00496414" w:rsidRDefault="00B95774" w:rsidP="00496414">
      <w:pPr>
        <w:pStyle w:val="af0"/>
        <w:shd w:val="clear" w:color="auto" w:fill="FFFFFF"/>
        <w:spacing w:before="0" w:beforeAutospacing="0" w:after="0" w:afterAutospacing="0"/>
        <w:ind w:firstLine="709"/>
      </w:pPr>
      <w:r w:rsidRPr="00496414">
        <w:lastRenderedPageBreak/>
        <w:t xml:space="preserve">• строить </w:t>
      </w:r>
      <w:proofErr w:type="gramStart"/>
      <w:r w:rsidRPr="00496414">
        <w:t>логическое рассуждение</w:t>
      </w:r>
      <w:proofErr w:type="gramEnd"/>
      <w:r w:rsidRPr="00496414">
        <w:t>, включающее установление причинно-следственных связей;</w:t>
      </w:r>
    </w:p>
    <w:p w:rsidR="00B95774" w:rsidRPr="00496414" w:rsidRDefault="00B95774" w:rsidP="00496414">
      <w:pPr>
        <w:pStyle w:val="af0"/>
        <w:shd w:val="clear" w:color="auto" w:fill="FFFFFF"/>
        <w:spacing w:before="0" w:beforeAutospacing="0" w:after="0" w:afterAutospacing="0"/>
        <w:ind w:firstLine="709"/>
      </w:pPr>
      <w:r w:rsidRPr="00496414">
        <w:t>• объяснять явления, процессы, связи и отношения, выявляемые в ходе исследования;</w:t>
      </w:r>
    </w:p>
    <w:p w:rsidR="00B95774" w:rsidRPr="00496414" w:rsidRDefault="00B95774" w:rsidP="00496414">
      <w:pPr>
        <w:pStyle w:val="af0"/>
        <w:shd w:val="clear" w:color="auto" w:fill="FFFFFF"/>
        <w:spacing w:before="0" w:beforeAutospacing="0" w:after="0" w:afterAutospacing="0"/>
        <w:ind w:firstLine="709"/>
      </w:pPr>
      <w:r w:rsidRPr="00496414">
        <w:t>• основам ознакомительного, изучающего, усваивающего и поискового чтения;</w:t>
      </w:r>
    </w:p>
    <w:p w:rsidR="00B95774" w:rsidRPr="00496414" w:rsidRDefault="00B95774" w:rsidP="00496414">
      <w:pPr>
        <w:pStyle w:val="af0"/>
        <w:shd w:val="clear" w:color="auto" w:fill="FFFFFF"/>
        <w:spacing w:before="0" w:beforeAutospacing="0" w:after="0" w:afterAutospacing="0"/>
        <w:ind w:firstLine="709"/>
      </w:pPr>
      <w:r w:rsidRPr="00496414">
        <w:t>• 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p w:rsidR="00B95774" w:rsidRPr="00496414" w:rsidRDefault="00B95774" w:rsidP="00496414">
      <w:pPr>
        <w:pStyle w:val="af0"/>
        <w:shd w:val="clear" w:color="auto" w:fill="FFFFFF"/>
        <w:spacing w:before="0" w:beforeAutospacing="0" w:after="0" w:afterAutospacing="0"/>
        <w:ind w:firstLine="709"/>
        <w:jc w:val="center"/>
        <w:rPr>
          <w:color w:val="333333"/>
        </w:rPr>
      </w:pPr>
    </w:p>
    <w:p w:rsidR="00B95774" w:rsidRPr="00496414" w:rsidRDefault="00B95774" w:rsidP="00D97587">
      <w:pPr>
        <w:spacing w:after="0"/>
        <w:ind w:firstLine="709"/>
        <w:jc w:val="both"/>
        <w:rPr>
          <w:rFonts w:ascii="Times New Roman" w:hAnsi="Times New Roman"/>
          <w:b/>
          <w:sz w:val="24"/>
          <w:szCs w:val="24"/>
          <w:shd w:val="clear" w:color="auto" w:fill="FFFFFF"/>
        </w:rPr>
      </w:pPr>
      <w:r w:rsidRPr="00496414">
        <w:rPr>
          <w:rFonts w:ascii="Times New Roman" w:hAnsi="Times New Roman"/>
          <w:b/>
          <w:bCs/>
          <w:sz w:val="24"/>
          <w:szCs w:val="24"/>
          <w:shd w:val="clear" w:color="auto" w:fill="FFFFFF"/>
        </w:rPr>
        <w:t>Человек. Деятельность человека</w:t>
      </w:r>
    </w:p>
    <w:p w:rsidR="00B95774" w:rsidRPr="00496414" w:rsidRDefault="00B95774" w:rsidP="00D97587">
      <w:pPr>
        <w:spacing w:after="0"/>
        <w:ind w:firstLine="709"/>
        <w:jc w:val="both"/>
        <w:rPr>
          <w:rFonts w:ascii="Times New Roman" w:hAnsi="Times New Roman"/>
          <w:b/>
          <w:sz w:val="24"/>
          <w:szCs w:val="24"/>
        </w:rPr>
      </w:pPr>
      <w:r w:rsidRPr="00496414">
        <w:rPr>
          <w:rFonts w:ascii="Times New Roman" w:hAnsi="Times New Roman"/>
          <w:b/>
          <w:sz w:val="24"/>
          <w:szCs w:val="24"/>
        </w:rPr>
        <w:t>Выпускник научится:</w:t>
      </w:r>
    </w:p>
    <w:p w:rsidR="00B95774" w:rsidRPr="00496414" w:rsidRDefault="00B95774" w:rsidP="00127A30">
      <w:pPr>
        <w:numPr>
          <w:ilvl w:val="0"/>
          <w:numId w:val="19"/>
        </w:numPr>
        <w:tabs>
          <w:tab w:val="left" w:pos="993"/>
        </w:tabs>
        <w:spacing w:after="0"/>
        <w:ind w:firstLine="709"/>
        <w:jc w:val="both"/>
        <w:rPr>
          <w:rFonts w:ascii="Times New Roman" w:hAnsi="Times New Roman"/>
          <w:sz w:val="24"/>
          <w:szCs w:val="24"/>
        </w:rPr>
      </w:pPr>
      <w:proofErr w:type="gramStart"/>
      <w:r w:rsidRPr="00496414">
        <w:rPr>
          <w:rFonts w:ascii="Times New Roman" w:hAnsi="Times New Roman"/>
          <w:sz w:val="24"/>
          <w:szCs w:val="24"/>
        </w:rPr>
        <w:t>использовать знания о биологическом и социальном в человеке для характеристики его природы;</w:t>
      </w:r>
      <w:proofErr w:type="gramEnd"/>
    </w:p>
    <w:p w:rsidR="00B95774" w:rsidRPr="00496414" w:rsidRDefault="00B95774" w:rsidP="00127A30">
      <w:pPr>
        <w:numPr>
          <w:ilvl w:val="0"/>
          <w:numId w:val="19"/>
        </w:numPr>
        <w:tabs>
          <w:tab w:val="left" w:pos="993"/>
        </w:tabs>
        <w:spacing w:after="0"/>
        <w:ind w:firstLine="709"/>
        <w:jc w:val="both"/>
        <w:rPr>
          <w:rFonts w:ascii="Times New Roman" w:hAnsi="Times New Roman"/>
          <w:sz w:val="24"/>
          <w:szCs w:val="24"/>
        </w:rPr>
      </w:pPr>
      <w:r w:rsidRPr="00496414">
        <w:rPr>
          <w:rFonts w:ascii="Times New Roman" w:hAnsi="Times New Roman"/>
          <w:sz w:val="24"/>
          <w:szCs w:val="24"/>
        </w:rPr>
        <w:t>характеризовать основные возрастные периоды жизни человека, особенности подросткового возраста;</w:t>
      </w:r>
    </w:p>
    <w:p w:rsidR="00B95774" w:rsidRPr="00496414" w:rsidRDefault="00B95774" w:rsidP="00127A30">
      <w:pPr>
        <w:numPr>
          <w:ilvl w:val="0"/>
          <w:numId w:val="19"/>
        </w:numPr>
        <w:tabs>
          <w:tab w:val="left" w:pos="993"/>
        </w:tabs>
        <w:spacing w:after="0"/>
        <w:ind w:firstLine="709"/>
        <w:jc w:val="both"/>
        <w:rPr>
          <w:rFonts w:ascii="Times New Roman" w:hAnsi="Times New Roman"/>
          <w:sz w:val="24"/>
          <w:szCs w:val="24"/>
        </w:rPr>
      </w:pPr>
      <w:r w:rsidRPr="00496414">
        <w:rPr>
          <w:rFonts w:ascii="Times New Roman" w:hAnsi="Times New Roman"/>
          <w:sz w:val="24"/>
          <w:szCs w:val="24"/>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B95774" w:rsidRPr="00496414" w:rsidRDefault="00B95774" w:rsidP="00127A30">
      <w:pPr>
        <w:numPr>
          <w:ilvl w:val="0"/>
          <w:numId w:val="19"/>
        </w:numPr>
        <w:tabs>
          <w:tab w:val="left" w:pos="993"/>
        </w:tabs>
        <w:spacing w:after="0"/>
        <w:ind w:firstLine="709"/>
        <w:jc w:val="both"/>
        <w:rPr>
          <w:rFonts w:ascii="Times New Roman" w:hAnsi="Times New Roman"/>
          <w:sz w:val="24"/>
          <w:szCs w:val="24"/>
        </w:rPr>
      </w:pPr>
      <w:r w:rsidRPr="00496414">
        <w:rPr>
          <w:rFonts w:ascii="Times New Roman" w:hAnsi="Times New Roman"/>
          <w:sz w:val="24"/>
          <w:szCs w:val="24"/>
        </w:rPr>
        <w:t>характеризовать и иллюстрировать конкретными примерами группы потребностей человека;</w:t>
      </w:r>
    </w:p>
    <w:p w:rsidR="00B95774" w:rsidRPr="00496414" w:rsidRDefault="00B95774" w:rsidP="00127A30">
      <w:pPr>
        <w:numPr>
          <w:ilvl w:val="0"/>
          <w:numId w:val="19"/>
        </w:numPr>
        <w:tabs>
          <w:tab w:val="left" w:pos="993"/>
        </w:tabs>
        <w:spacing w:after="0"/>
        <w:ind w:firstLine="709"/>
        <w:jc w:val="both"/>
        <w:rPr>
          <w:rFonts w:ascii="Times New Roman" w:hAnsi="Times New Roman"/>
          <w:sz w:val="24"/>
          <w:szCs w:val="24"/>
        </w:rPr>
      </w:pPr>
      <w:r w:rsidRPr="00496414">
        <w:rPr>
          <w:rFonts w:ascii="Times New Roman" w:hAnsi="Times New Roman"/>
          <w:sz w:val="24"/>
          <w:szCs w:val="24"/>
        </w:rPr>
        <w:t>приводить примеры основных видов деятельности человека;</w:t>
      </w:r>
    </w:p>
    <w:p w:rsidR="00B95774" w:rsidRDefault="00B95774" w:rsidP="00127A30">
      <w:pPr>
        <w:numPr>
          <w:ilvl w:val="0"/>
          <w:numId w:val="19"/>
        </w:numPr>
        <w:shd w:val="clear" w:color="auto" w:fill="FFFFFF"/>
        <w:tabs>
          <w:tab w:val="left" w:pos="993"/>
          <w:tab w:val="left" w:pos="1023"/>
        </w:tabs>
        <w:spacing w:after="0"/>
        <w:ind w:firstLine="709"/>
        <w:jc w:val="both"/>
        <w:rPr>
          <w:rFonts w:ascii="Times New Roman" w:hAnsi="Times New Roman"/>
          <w:sz w:val="24"/>
          <w:szCs w:val="24"/>
        </w:rPr>
      </w:pPr>
      <w:r w:rsidRPr="00496414">
        <w:rPr>
          <w:rFonts w:ascii="Times New Roman" w:hAnsi="Times New Roman"/>
          <w:sz w:val="24"/>
          <w:szCs w:val="24"/>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B95774" w:rsidRPr="00496414" w:rsidRDefault="00B95774" w:rsidP="000012CB">
      <w:pPr>
        <w:shd w:val="clear" w:color="auto" w:fill="FFFFFF"/>
        <w:tabs>
          <w:tab w:val="left" w:pos="993"/>
          <w:tab w:val="left" w:pos="1023"/>
        </w:tabs>
        <w:spacing w:after="0"/>
        <w:ind w:left="709"/>
        <w:jc w:val="both"/>
        <w:rPr>
          <w:rFonts w:ascii="Times New Roman" w:hAnsi="Times New Roman"/>
          <w:sz w:val="24"/>
          <w:szCs w:val="24"/>
        </w:rPr>
      </w:pPr>
      <w:r w:rsidRPr="00496414">
        <w:rPr>
          <w:rFonts w:ascii="Times New Roman" w:hAnsi="Times New Roman"/>
          <w:b/>
          <w:bCs/>
          <w:sz w:val="24"/>
          <w:szCs w:val="24"/>
          <w:shd w:val="clear" w:color="auto" w:fill="FFFFFF"/>
        </w:rPr>
        <w:t>Общество</w:t>
      </w:r>
    </w:p>
    <w:p w:rsidR="00B95774" w:rsidRDefault="00B95774" w:rsidP="00D97587">
      <w:pPr>
        <w:tabs>
          <w:tab w:val="left" w:pos="1023"/>
        </w:tabs>
        <w:spacing w:after="0"/>
        <w:ind w:firstLine="709"/>
        <w:jc w:val="both"/>
        <w:rPr>
          <w:rFonts w:ascii="Times New Roman" w:hAnsi="Times New Roman"/>
          <w:b/>
          <w:sz w:val="24"/>
          <w:szCs w:val="24"/>
        </w:rPr>
      </w:pPr>
      <w:r w:rsidRPr="00496414">
        <w:rPr>
          <w:rFonts w:ascii="Times New Roman" w:hAnsi="Times New Roman"/>
          <w:b/>
          <w:sz w:val="24"/>
          <w:szCs w:val="24"/>
        </w:rPr>
        <w:t>Выпускник получит возможность научиться:</w:t>
      </w:r>
    </w:p>
    <w:p w:rsidR="00B95774" w:rsidRPr="00465F44" w:rsidRDefault="00B95774" w:rsidP="00465F44">
      <w:pPr>
        <w:numPr>
          <w:ilvl w:val="0"/>
          <w:numId w:val="2"/>
        </w:numPr>
        <w:shd w:val="clear" w:color="auto" w:fill="FFFFFF"/>
        <w:tabs>
          <w:tab w:val="left" w:pos="993"/>
        </w:tabs>
        <w:spacing w:after="0"/>
        <w:ind w:left="0" w:firstLine="709"/>
        <w:jc w:val="both"/>
        <w:rPr>
          <w:rFonts w:ascii="Times New Roman" w:hAnsi="Times New Roman"/>
          <w:sz w:val="24"/>
          <w:szCs w:val="24"/>
        </w:rPr>
      </w:pPr>
      <w:r w:rsidRPr="00465F44">
        <w:rPr>
          <w:rFonts w:ascii="Times New Roman" w:hAnsi="Times New Roman"/>
          <w:sz w:val="24"/>
          <w:szCs w:val="24"/>
        </w:rPr>
        <w:t xml:space="preserve"> выполнять несложные практические задания, основанные на ситуациях, связанных с деятельностью человека;</w:t>
      </w:r>
    </w:p>
    <w:p w:rsidR="00B95774" w:rsidRPr="00465F44" w:rsidRDefault="00B95774" w:rsidP="00465F44">
      <w:pPr>
        <w:numPr>
          <w:ilvl w:val="0"/>
          <w:numId w:val="2"/>
        </w:numPr>
        <w:shd w:val="clear" w:color="auto" w:fill="FFFFFF"/>
        <w:tabs>
          <w:tab w:val="left" w:pos="993"/>
        </w:tabs>
        <w:spacing w:after="0"/>
        <w:ind w:left="0" w:firstLine="709"/>
        <w:jc w:val="both"/>
        <w:rPr>
          <w:rFonts w:ascii="Times New Roman" w:hAnsi="Times New Roman"/>
          <w:sz w:val="24"/>
          <w:szCs w:val="24"/>
        </w:rPr>
      </w:pPr>
      <w:r w:rsidRPr="00465F44">
        <w:rPr>
          <w:rFonts w:ascii="Times New Roman" w:hAnsi="Times New Roman"/>
          <w:sz w:val="24"/>
          <w:szCs w:val="24"/>
        </w:rPr>
        <w:t>оценивать роль деятельности в жизни человека и общества;</w:t>
      </w:r>
    </w:p>
    <w:p w:rsidR="00B95774" w:rsidRPr="00465F44" w:rsidRDefault="00B95774" w:rsidP="00465F44">
      <w:pPr>
        <w:numPr>
          <w:ilvl w:val="0"/>
          <w:numId w:val="2"/>
        </w:numPr>
        <w:tabs>
          <w:tab w:val="left" w:pos="993"/>
          <w:tab w:val="left" w:pos="1023"/>
        </w:tabs>
        <w:spacing w:after="0"/>
        <w:ind w:left="0" w:firstLine="709"/>
        <w:jc w:val="both"/>
        <w:rPr>
          <w:rFonts w:ascii="Times New Roman" w:hAnsi="Times New Roman"/>
          <w:sz w:val="24"/>
          <w:szCs w:val="24"/>
        </w:rPr>
      </w:pPr>
      <w:r w:rsidRPr="00465F44">
        <w:rPr>
          <w:rFonts w:ascii="Times New Roman" w:hAnsi="Times New Roman"/>
          <w:sz w:val="24"/>
          <w:szCs w:val="24"/>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B95774" w:rsidRPr="00465F44" w:rsidRDefault="00B95774" w:rsidP="00465F44">
      <w:pPr>
        <w:numPr>
          <w:ilvl w:val="0"/>
          <w:numId w:val="2"/>
        </w:numPr>
        <w:shd w:val="clear" w:color="auto" w:fill="FFFFFF"/>
        <w:tabs>
          <w:tab w:val="left" w:pos="993"/>
          <w:tab w:val="left" w:pos="1023"/>
        </w:tabs>
        <w:spacing w:after="0"/>
        <w:ind w:left="0" w:firstLine="709"/>
        <w:jc w:val="both"/>
        <w:rPr>
          <w:rFonts w:ascii="Times New Roman" w:hAnsi="Times New Roman"/>
          <w:sz w:val="24"/>
          <w:szCs w:val="24"/>
        </w:rPr>
      </w:pPr>
      <w:r w:rsidRPr="00465F44">
        <w:rPr>
          <w:rFonts w:ascii="Times New Roman" w:hAnsi="Times New Roman"/>
          <w:sz w:val="24"/>
          <w:szCs w:val="24"/>
        </w:rPr>
        <w:t>использовать элементы причинно-следственного анализа при характеристике межличностных конфликтов;</w:t>
      </w:r>
    </w:p>
    <w:p w:rsidR="00B95774" w:rsidRPr="00465F44" w:rsidRDefault="00B95774" w:rsidP="00465F44">
      <w:pPr>
        <w:numPr>
          <w:ilvl w:val="0"/>
          <w:numId w:val="2"/>
        </w:numPr>
        <w:shd w:val="clear" w:color="auto" w:fill="FFFFFF"/>
        <w:tabs>
          <w:tab w:val="left" w:pos="993"/>
          <w:tab w:val="left" w:pos="1023"/>
        </w:tabs>
        <w:spacing w:after="0"/>
        <w:ind w:left="0" w:firstLine="709"/>
        <w:jc w:val="both"/>
        <w:rPr>
          <w:rFonts w:ascii="Times New Roman" w:hAnsi="Times New Roman"/>
          <w:sz w:val="24"/>
          <w:szCs w:val="24"/>
        </w:rPr>
      </w:pPr>
      <w:r w:rsidRPr="00465F44">
        <w:rPr>
          <w:rFonts w:ascii="Times New Roman" w:hAnsi="Times New Roman"/>
          <w:sz w:val="24"/>
          <w:szCs w:val="24"/>
        </w:rPr>
        <w:t>моделировать возможные последствия позитивного и негативного воздействия группы на человека, делать выводы.</w:t>
      </w:r>
    </w:p>
    <w:p w:rsidR="00B95774" w:rsidRPr="00496414" w:rsidRDefault="00B95774" w:rsidP="00D97587">
      <w:pPr>
        <w:shd w:val="clear" w:color="auto" w:fill="FFFFFF"/>
        <w:tabs>
          <w:tab w:val="left" w:pos="1023"/>
        </w:tabs>
        <w:spacing w:after="0"/>
        <w:ind w:firstLine="709"/>
        <w:jc w:val="both"/>
        <w:rPr>
          <w:rFonts w:ascii="Times New Roman" w:hAnsi="Times New Roman"/>
          <w:b/>
          <w:sz w:val="24"/>
          <w:szCs w:val="24"/>
        </w:rPr>
      </w:pPr>
      <w:r w:rsidRPr="00496414">
        <w:rPr>
          <w:rFonts w:ascii="Times New Roman" w:hAnsi="Times New Roman"/>
          <w:b/>
          <w:sz w:val="24"/>
          <w:szCs w:val="24"/>
        </w:rPr>
        <w:t>Выпускник научится:</w:t>
      </w:r>
    </w:p>
    <w:p w:rsidR="00B95774" w:rsidRPr="00496414" w:rsidRDefault="00B95774" w:rsidP="00127A30">
      <w:pPr>
        <w:numPr>
          <w:ilvl w:val="0"/>
          <w:numId w:val="3"/>
        </w:numPr>
        <w:shd w:val="clear" w:color="auto" w:fill="FFFFFF"/>
        <w:tabs>
          <w:tab w:val="left" w:pos="20"/>
          <w:tab w:val="left" w:pos="993"/>
        </w:tabs>
        <w:spacing w:after="0"/>
        <w:ind w:left="0" w:firstLine="709"/>
        <w:jc w:val="both"/>
        <w:rPr>
          <w:rFonts w:ascii="Times New Roman" w:hAnsi="Times New Roman"/>
          <w:b/>
          <w:bCs/>
          <w:sz w:val="24"/>
          <w:szCs w:val="24"/>
        </w:rPr>
      </w:pPr>
      <w:r w:rsidRPr="00496414">
        <w:rPr>
          <w:rFonts w:ascii="Times New Roman" w:hAnsi="Times New Roman"/>
          <w:bCs/>
          <w:sz w:val="24"/>
          <w:szCs w:val="24"/>
        </w:rPr>
        <w:t>демонстрировать на примерах взаимосвязь природы и общества, раскрывать роль природы в жизни человека;</w:t>
      </w:r>
    </w:p>
    <w:p w:rsidR="00B95774" w:rsidRPr="00496414" w:rsidRDefault="00B95774" w:rsidP="00127A30">
      <w:pPr>
        <w:numPr>
          <w:ilvl w:val="0"/>
          <w:numId w:val="3"/>
        </w:numPr>
        <w:shd w:val="clear" w:color="auto" w:fill="FFFFFF"/>
        <w:tabs>
          <w:tab w:val="left" w:pos="20"/>
          <w:tab w:val="left" w:pos="993"/>
        </w:tabs>
        <w:spacing w:after="0"/>
        <w:ind w:left="0" w:firstLine="709"/>
        <w:jc w:val="both"/>
        <w:rPr>
          <w:rFonts w:ascii="Times New Roman" w:hAnsi="Times New Roman"/>
          <w:sz w:val="24"/>
          <w:szCs w:val="24"/>
        </w:rPr>
      </w:pPr>
      <w:r w:rsidRPr="00496414">
        <w:rPr>
          <w:rFonts w:ascii="Times New Roman" w:hAnsi="Times New Roman"/>
          <w:sz w:val="24"/>
          <w:szCs w:val="24"/>
        </w:rPr>
        <w:t>распознавать на основе приведенных данных основные типы обществ;</w:t>
      </w:r>
    </w:p>
    <w:p w:rsidR="00B95774" w:rsidRPr="00496414" w:rsidRDefault="00B95774" w:rsidP="00127A30">
      <w:pPr>
        <w:numPr>
          <w:ilvl w:val="0"/>
          <w:numId w:val="3"/>
        </w:numPr>
        <w:shd w:val="clear" w:color="auto" w:fill="FFFFFF"/>
        <w:tabs>
          <w:tab w:val="left" w:pos="20"/>
          <w:tab w:val="left" w:pos="993"/>
        </w:tabs>
        <w:spacing w:after="0"/>
        <w:ind w:left="0" w:firstLine="709"/>
        <w:jc w:val="both"/>
        <w:rPr>
          <w:rFonts w:ascii="Times New Roman" w:hAnsi="Times New Roman"/>
          <w:sz w:val="24"/>
          <w:szCs w:val="24"/>
        </w:rPr>
      </w:pPr>
      <w:r w:rsidRPr="00496414">
        <w:rPr>
          <w:rFonts w:ascii="Times New Roman" w:hAnsi="Times New Roman"/>
          <w:sz w:val="24"/>
          <w:szCs w:val="24"/>
        </w:rPr>
        <w:t>характеризовать движение от одних форм общественной жизни к другим; оценивать социальные явления с позиций общественного прогресса;</w:t>
      </w:r>
    </w:p>
    <w:p w:rsidR="00B95774" w:rsidRPr="00496414" w:rsidRDefault="00B95774" w:rsidP="00127A30">
      <w:pPr>
        <w:numPr>
          <w:ilvl w:val="0"/>
          <w:numId w:val="3"/>
        </w:numPr>
        <w:shd w:val="clear" w:color="auto" w:fill="FFFFFF"/>
        <w:tabs>
          <w:tab w:val="left" w:pos="20"/>
          <w:tab w:val="left" w:pos="993"/>
        </w:tabs>
        <w:spacing w:after="0"/>
        <w:ind w:left="0" w:firstLine="709"/>
        <w:jc w:val="both"/>
        <w:rPr>
          <w:rFonts w:ascii="Times New Roman" w:hAnsi="Times New Roman"/>
          <w:sz w:val="24"/>
          <w:szCs w:val="24"/>
        </w:rPr>
      </w:pPr>
      <w:r w:rsidRPr="00496414">
        <w:rPr>
          <w:rFonts w:ascii="Times New Roman" w:hAnsi="Times New Roman"/>
          <w:sz w:val="24"/>
          <w:szCs w:val="24"/>
        </w:rPr>
        <w:t>различать экономические, социальные, политические, культурные явления и процессы общественной жизни;</w:t>
      </w:r>
    </w:p>
    <w:p w:rsidR="00B95774" w:rsidRPr="00496414" w:rsidRDefault="00B95774" w:rsidP="00127A30">
      <w:pPr>
        <w:numPr>
          <w:ilvl w:val="0"/>
          <w:numId w:val="3"/>
        </w:numPr>
        <w:shd w:val="clear" w:color="auto" w:fill="FFFFFF"/>
        <w:tabs>
          <w:tab w:val="left" w:pos="20"/>
          <w:tab w:val="left" w:pos="993"/>
        </w:tabs>
        <w:spacing w:after="0"/>
        <w:ind w:left="0" w:firstLine="709"/>
        <w:jc w:val="both"/>
        <w:rPr>
          <w:rFonts w:ascii="Times New Roman" w:hAnsi="Times New Roman"/>
          <w:sz w:val="24"/>
          <w:szCs w:val="24"/>
        </w:rPr>
      </w:pPr>
      <w:r w:rsidRPr="00496414">
        <w:rPr>
          <w:rFonts w:ascii="Times New Roman" w:hAnsi="Times New Roman"/>
          <w:sz w:val="24"/>
          <w:szCs w:val="24"/>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B95774" w:rsidRPr="00496414" w:rsidRDefault="00B95774" w:rsidP="00127A30">
      <w:pPr>
        <w:numPr>
          <w:ilvl w:val="0"/>
          <w:numId w:val="3"/>
        </w:numPr>
        <w:shd w:val="clear" w:color="auto" w:fill="FFFFFF"/>
        <w:tabs>
          <w:tab w:val="left" w:pos="20"/>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характеризовать экологический кризис как глобальную проблему человечества, раскрывать причины экологического кризиса;</w:t>
      </w:r>
    </w:p>
    <w:p w:rsidR="00B95774" w:rsidRPr="00496414" w:rsidRDefault="00B95774" w:rsidP="00127A30">
      <w:pPr>
        <w:numPr>
          <w:ilvl w:val="0"/>
          <w:numId w:val="3"/>
        </w:numPr>
        <w:shd w:val="clear" w:color="auto" w:fill="FFFFFF"/>
        <w:tabs>
          <w:tab w:val="left" w:pos="20"/>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lastRenderedPageBreak/>
        <w:t>на основе полученных знаний выбирать в предлагаемых модельных ситуациях и осуществлять на практике экологически рациональное поведение;</w:t>
      </w:r>
    </w:p>
    <w:p w:rsidR="00B95774" w:rsidRPr="00496414" w:rsidRDefault="00B95774" w:rsidP="00127A30">
      <w:pPr>
        <w:numPr>
          <w:ilvl w:val="0"/>
          <w:numId w:val="3"/>
        </w:numPr>
        <w:shd w:val="clear" w:color="auto" w:fill="FFFFFF"/>
        <w:tabs>
          <w:tab w:val="left" w:pos="20"/>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 xml:space="preserve">раскрывать влияние современных средств массовой коммуникации на общество и личность; </w:t>
      </w:r>
    </w:p>
    <w:p w:rsidR="00B95774" w:rsidRPr="00496414" w:rsidRDefault="00B95774" w:rsidP="00127A30">
      <w:pPr>
        <w:numPr>
          <w:ilvl w:val="0"/>
          <w:numId w:val="3"/>
        </w:numPr>
        <w:shd w:val="clear" w:color="auto" w:fill="FFFFFF"/>
        <w:tabs>
          <w:tab w:val="left" w:pos="20"/>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конкретизировать примерами опасность международного терроризма.</w:t>
      </w:r>
    </w:p>
    <w:p w:rsidR="00B95774" w:rsidRPr="00496414" w:rsidRDefault="00B95774" w:rsidP="00D97587">
      <w:pPr>
        <w:shd w:val="clear" w:color="auto" w:fill="FFFFFF"/>
        <w:tabs>
          <w:tab w:val="left" w:pos="0"/>
        </w:tabs>
        <w:spacing w:after="0"/>
        <w:ind w:firstLine="709"/>
        <w:jc w:val="both"/>
        <w:rPr>
          <w:rFonts w:ascii="Times New Roman" w:hAnsi="Times New Roman"/>
          <w:b/>
          <w:sz w:val="24"/>
          <w:szCs w:val="24"/>
        </w:rPr>
      </w:pPr>
      <w:r w:rsidRPr="00496414">
        <w:rPr>
          <w:rFonts w:ascii="Times New Roman" w:hAnsi="Times New Roman"/>
          <w:b/>
          <w:sz w:val="24"/>
          <w:szCs w:val="24"/>
        </w:rPr>
        <w:t>Выпускник получит возможность научиться:</w:t>
      </w:r>
    </w:p>
    <w:p w:rsidR="00B95774" w:rsidRPr="00092A5A" w:rsidRDefault="00B95774" w:rsidP="00127A30">
      <w:pPr>
        <w:numPr>
          <w:ilvl w:val="0"/>
          <w:numId w:val="4"/>
        </w:numPr>
        <w:shd w:val="clear" w:color="auto" w:fill="FFFFFF"/>
        <w:tabs>
          <w:tab w:val="left" w:pos="1023"/>
        </w:tabs>
        <w:spacing w:after="0"/>
        <w:ind w:left="0" w:firstLine="709"/>
        <w:jc w:val="both"/>
        <w:rPr>
          <w:rFonts w:ascii="Times New Roman" w:hAnsi="Times New Roman"/>
          <w:sz w:val="24"/>
          <w:szCs w:val="24"/>
        </w:rPr>
      </w:pPr>
      <w:r w:rsidRPr="00092A5A">
        <w:rPr>
          <w:rFonts w:ascii="Times New Roman" w:hAnsi="Times New Roman"/>
          <w:sz w:val="24"/>
          <w:szCs w:val="24"/>
        </w:rPr>
        <w:t>наблюдать и характеризовать явления и события, происходящие в различных сферах общественной жизни;</w:t>
      </w:r>
    </w:p>
    <w:p w:rsidR="00B95774" w:rsidRPr="00092A5A" w:rsidRDefault="00B95774" w:rsidP="00127A30">
      <w:pPr>
        <w:numPr>
          <w:ilvl w:val="0"/>
          <w:numId w:val="4"/>
        </w:numPr>
        <w:shd w:val="clear" w:color="auto" w:fill="FFFFFF"/>
        <w:tabs>
          <w:tab w:val="left" w:pos="1023"/>
        </w:tabs>
        <w:spacing w:after="0"/>
        <w:ind w:left="0" w:firstLine="709"/>
        <w:jc w:val="both"/>
        <w:rPr>
          <w:rFonts w:ascii="Times New Roman" w:hAnsi="Times New Roman"/>
          <w:sz w:val="24"/>
          <w:szCs w:val="24"/>
        </w:rPr>
      </w:pPr>
      <w:r w:rsidRPr="00092A5A">
        <w:rPr>
          <w:rFonts w:ascii="Times New Roman" w:hAnsi="Times New Roman"/>
          <w:sz w:val="24"/>
          <w:szCs w:val="24"/>
        </w:rPr>
        <w:t>выявлять причинно-следственные связи общественных явлений и характеризовать основные направления общественного развития;</w:t>
      </w:r>
    </w:p>
    <w:p w:rsidR="00B95774" w:rsidRPr="00092A5A" w:rsidRDefault="00B95774" w:rsidP="00127A30">
      <w:pPr>
        <w:numPr>
          <w:ilvl w:val="0"/>
          <w:numId w:val="4"/>
        </w:numPr>
        <w:shd w:val="clear" w:color="auto" w:fill="FFFFFF"/>
        <w:tabs>
          <w:tab w:val="left" w:pos="1023"/>
        </w:tabs>
        <w:spacing w:after="0"/>
        <w:ind w:left="0" w:firstLine="709"/>
        <w:jc w:val="both"/>
        <w:rPr>
          <w:rFonts w:ascii="Times New Roman" w:hAnsi="Times New Roman"/>
          <w:sz w:val="24"/>
          <w:szCs w:val="24"/>
        </w:rPr>
      </w:pPr>
      <w:r w:rsidRPr="00092A5A">
        <w:rPr>
          <w:rFonts w:ascii="Times New Roman" w:hAnsi="Times New Roman"/>
          <w:sz w:val="24"/>
          <w:szCs w:val="24"/>
        </w:rPr>
        <w:t>осознанно содействовать защите природы.</w:t>
      </w:r>
    </w:p>
    <w:p w:rsidR="00B95774" w:rsidRPr="00496414" w:rsidRDefault="00B95774" w:rsidP="00D97587">
      <w:pPr>
        <w:spacing w:after="0"/>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Социальные нормы</w:t>
      </w:r>
    </w:p>
    <w:p w:rsidR="00B95774" w:rsidRPr="00496414" w:rsidRDefault="00B95774" w:rsidP="00D97587">
      <w:pPr>
        <w:shd w:val="clear" w:color="auto" w:fill="FFFFFF"/>
        <w:tabs>
          <w:tab w:val="left" w:pos="1023"/>
        </w:tabs>
        <w:spacing w:after="0"/>
        <w:ind w:firstLine="709"/>
        <w:jc w:val="both"/>
        <w:rPr>
          <w:rFonts w:ascii="Times New Roman" w:hAnsi="Times New Roman"/>
          <w:b/>
          <w:sz w:val="24"/>
          <w:szCs w:val="24"/>
        </w:rPr>
      </w:pPr>
      <w:r w:rsidRPr="00496414">
        <w:rPr>
          <w:rFonts w:ascii="Times New Roman" w:hAnsi="Times New Roman"/>
          <w:b/>
          <w:sz w:val="24"/>
          <w:szCs w:val="24"/>
        </w:rPr>
        <w:t>Выпускник научится:</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sz w:val="24"/>
          <w:szCs w:val="24"/>
        </w:rPr>
      </w:pPr>
      <w:r w:rsidRPr="00496414">
        <w:rPr>
          <w:rFonts w:ascii="Times New Roman" w:hAnsi="Times New Roman"/>
          <w:sz w:val="24"/>
          <w:szCs w:val="24"/>
        </w:rPr>
        <w:t>раскрывать роль социальных норм как регуляторов общественной жизни и поведения человека;</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b/>
          <w:sz w:val="24"/>
          <w:szCs w:val="24"/>
        </w:rPr>
      </w:pPr>
      <w:r w:rsidRPr="00496414">
        <w:rPr>
          <w:rFonts w:ascii="Times New Roman" w:hAnsi="Times New Roman"/>
          <w:sz w:val="24"/>
          <w:szCs w:val="24"/>
        </w:rPr>
        <w:t>различать отдельные виды социальных норм;</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b/>
          <w:sz w:val="24"/>
          <w:szCs w:val="24"/>
        </w:rPr>
      </w:pPr>
      <w:r w:rsidRPr="00496414">
        <w:rPr>
          <w:rFonts w:ascii="Times New Roman" w:hAnsi="Times New Roman"/>
          <w:sz w:val="24"/>
          <w:szCs w:val="24"/>
        </w:rPr>
        <w:t>характеризовать основные нормы морали;</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sz w:val="24"/>
          <w:szCs w:val="24"/>
        </w:rPr>
      </w:pPr>
      <w:r w:rsidRPr="00496414">
        <w:rPr>
          <w:rFonts w:ascii="Times New Roman" w:hAnsi="Times New Roman"/>
          <w:sz w:val="24"/>
          <w:szCs w:val="24"/>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sz w:val="24"/>
          <w:szCs w:val="24"/>
        </w:rPr>
      </w:pPr>
      <w:r w:rsidRPr="00496414">
        <w:rPr>
          <w:rFonts w:ascii="Times New Roman" w:hAnsi="Times New Roman"/>
          <w:sz w:val="24"/>
          <w:szCs w:val="24"/>
        </w:rPr>
        <w:t>раскрывать сущность патриотизма, гражданственности; приводить примеры проявления этих качеств из истории и жизни современного общества;</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sz w:val="24"/>
          <w:szCs w:val="24"/>
        </w:rPr>
      </w:pPr>
      <w:r w:rsidRPr="00496414">
        <w:rPr>
          <w:rFonts w:ascii="Times New Roman" w:hAnsi="Times New Roman"/>
          <w:sz w:val="24"/>
          <w:szCs w:val="24"/>
        </w:rPr>
        <w:t>характеризовать специфику норм права;</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sz w:val="24"/>
          <w:szCs w:val="24"/>
        </w:rPr>
      </w:pPr>
      <w:r w:rsidRPr="00496414">
        <w:rPr>
          <w:rFonts w:ascii="Times New Roman" w:hAnsi="Times New Roman"/>
          <w:sz w:val="24"/>
          <w:szCs w:val="24"/>
        </w:rPr>
        <w:t>сравнивать нормы морали и права, выявлять их общие черты и особенности;</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sz w:val="24"/>
          <w:szCs w:val="24"/>
        </w:rPr>
      </w:pPr>
      <w:r w:rsidRPr="00496414">
        <w:rPr>
          <w:rFonts w:ascii="Times New Roman" w:hAnsi="Times New Roman"/>
          <w:sz w:val="24"/>
          <w:szCs w:val="24"/>
        </w:rPr>
        <w:t>раскрывать сущность процесса социализации личности;</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sz w:val="24"/>
          <w:szCs w:val="24"/>
        </w:rPr>
      </w:pPr>
      <w:r w:rsidRPr="00496414">
        <w:rPr>
          <w:rFonts w:ascii="Times New Roman" w:hAnsi="Times New Roman"/>
          <w:sz w:val="24"/>
          <w:szCs w:val="24"/>
        </w:rPr>
        <w:t>объяснять причины отклоняющегося поведения;</w:t>
      </w:r>
    </w:p>
    <w:p w:rsidR="00B95774" w:rsidRPr="00496414" w:rsidRDefault="00B95774" w:rsidP="00127A30">
      <w:pPr>
        <w:numPr>
          <w:ilvl w:val="0"/>
          <w:numId w:val="5"/>
        </w:numPr>
        <w:shd w:val="clear" w:color="auto" w:fill="FFFFFF"/>
        <w:tabs>
          <w:tab w:val="left" w:pos="1023"/>
        </w:tabs>
        <w:spacing w:after="0"/>
        <w:ind w:left="0" w:firstLine="709"/>
        <w:contextualSpacing/>
        <w:jc w:val="both"/>
        <w:rPr>
          <w:rFonts w:ascii="Times New Roman" w:hAnsi="Times New Roman"/>
          <w:sz w:val="24"/>
          <w:szCs w:val="24"/>
        </w:rPr>
      </w:pPr>
      <w:r w:rsidRPr="00496414">
        <w:rPr>
          <w:rFonts w:ascii="Times New Roman" w:hAnsi="Times New Roman"/>
          <w:sz w:val="24"/>
          <w:szCs w:val="24"/>
        </w:rPr>
        <w:t>описывать негативные последствия наиболее опасных форм отклоняющегося поведения.</w:t>
      </w:r>
    </w:p>
    <w:p w:rsidR="00B95774" w:rsidRPr="00496414" w:rsidRDefault="00B95774" w:rsidP="00D97587">
      <w:pPr>
        <w:shd w:val="clear" w:color="auto" w:fill="FFFFFF"/>
        <w:spacing w:after="0"/>
        <w:ind w:firstLine="709"/>
        <w:jc w:val="both"/>
        <w:rPr>
          <w:rFonts w:ascii="Times New Roman" w:hAnsi="Times New Roman"/>
          <w:b/>
          <w:sz w:val="24"/>
          <w:szCs w:val="24"/>
        </w:rPr>
      </w:pPr>
      <w:r w:rsidRPr="00496414">
        <w:rPr>
          <w:rFonts w:ascii="Times New Roman" w:hAnsi="Times New Roman"/>
          <w:b/>
          <w:sz w:val="24"/>
          <w:szCs w:val="24"/>
        </w:rPr>
        <w:t>Выпускник получит возможность научиться:</w:t>
      </w:r>
    </w:p>
    <w:p w:rsidR="00B95774" w:rsidRPr="00092A5A" w:rsidRDefault="00B95774" w:rsidP="00127A30">
      <w:pPr>
        <w:numPr>
          <w:ilvl w:val="0"/>
          <w:numId w:val="6"/>
        </w:numPr>
        <w:shd w:val="clear" w:color="auto" w:fill="FFFFFF"/>
        <w:tabs>
          <w:tab w:val="left" w:pos="993"/>
        </w:tabs>
        <w:spacing w:after="0"/>
        <w:ind w:left="0" w:firstLine="709"/>
        <w:jc w:val="both"/>
        <w:rPr>
          <w:rFonts w:ascii="Times New Roman" w:hAnsi="Times New Roman"/>
          <w:sz w:val="24"/>
          <w:szCs w:val="24"/>
        </w:rPr>
      </w:pPr>
      <w:r w:rsidRPr="00092A5A">
        <w:rPr>
          <w:rFonts w:ascii="Times New Roman" w:hAnsi="Times New Roman"/>
          <w:sz w:val="24"/>
          <w:szCs w:val="24"/>
        </w:rPr>
        <w:t>использовать элементы причинно-следственного анализа для понимания влияния моральных устоев на развитие общества и человека;</w:t>
      </w:r>
    </w:p>
    <w:p w:rsidR="00B95774" w:rsidRPr="00092A5A" w:rsidRDefault="00B95774" w:rsidP="00127A30">
      <w:pPr>
        <w:numPr>
          <w:ilvl w:val="0"/>
          <w:numId w:val="6"/>
        </w:numPr>
        <w:shd w:val="clear" w:color="auto" w:fill="FFFFFF"/>
        <w:tabs>
          <w:tab w:val="left" w:pos="993"/>
        </w:tabs>
        <w:spacing w:after="0"/>
        <w:ind w:left="0" w:firstLine="709"/>
        <w:jc w:val="both"/>
        <w:rPr>
          <w:rFonts w:ascii="Times New Roman" w:hAnsi="Times New Roman"/>
          <w:sz w:val="24"/>
          <w:szCs w:val="24"/>
        </w:rPr>
      </w:pPr>
      <w:r w:rsidRPr="00092A5A">
        <w:rPr>
          <w:rFonts w:ascii="Times New Roman" w:hAnsi="Times New Roman"/>
          <w:sz w:val="24"/>
          <w:szCs w:val="24"/>
        </w:rPr>
        <w:t>оценивать социальную значимость здорового образа жизни.</w:t>
      </w:r>
    </w:p>
    <w:p w:rsidR="00B95774" w:rsidRPr="00496414" w:rsidRDefault="00B95774" w:rsidP="00D97587">
      <w:pPr>
        <w:spacing w:after="0"/>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Сфера духовной культуры</w:t>
      </w:r>
    </w:p>
    <w:p w:rsidR="00B95774" w:rsidRPr="00496414" w:rsidRDefault="00B95774" w:rsidP="00D97587">
      <w:pPr>
        <w:shd w:val="clear" w:color="auto" w:fill="FFFFFF"/>
        <w:spacing w:after="0"/>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Выпускник научится:</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характеризовать развитие отдельных областей и форм культуры, выражать свое мнение о явлениях культуры;</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описывать явления духовной культуры;</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объяснять причины возрастания роли науки в современном мире;</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оценивать роль образования в современном обществе;</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различать уровни общего образования в России;</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описывать духовные ценности российского народа и выражать собственное отношение к ним;</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lastRenderedPageBreak/>
        <w:t>объяснять необходимость непрерывного образования в современных условиях;</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учитывать общественные потребности при выборе направления своей будущей профессиональной деятельности;</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раскрывать роль религии в современном обществе;</w:t>
      </w:r>
    </w:p>
    <w:p w:rsidR="00B95774" w:rsidRPr="00496414" w:rsidRDefault="00B95774" w:rsidP="00127A30">
      <w:pPr>
        <w:numPr>
          <w:ilvl w:val="0"/>
          <w:numId w:val="7"/>
        </w:numPr>
        <w:shd w:val="clear" w:color="auto" w:fill="FFFFFF"/>
        <w:tabs>
          <w:tab w:val="left" w:pos="993"/>
        </w:tabs>
        <w:spacing w:after="0"/>
        <w:ind w:left="0" w:firstLine="709"/>
        <w:jc w:val="both"/>
        <w:rPr>
          <w:rFonts w:ascii="Times New Roman" w:hAnsi="Times New Roman"/>
          <w:b/>
          <w:bCs/>
          <w:sz w:val="24"/>
          <w:szCs w:val="24"/>
          <w:shd w:val="clear" w:color="auto" w:fill="FFFFFF"/>
        </w:rPr>
      </w:pPr>
      <w:r w:rsidRPr="00496414">
        <w:rPr>
          <w:rFonts w:ascii="Times New Roman" w:hAnsi="Times New Roman"/>
          <w:bCs/>
          <w:sz w:val="24"/>
          <w:szCs w:val="24"/>
          <w:shd w:val="clear" w:color="auto" w:fill="FFFFFF"/>
        </w:rPr>
        <w:t>характеризовать особенности искусства как формы духовной культуры</w:t>
      </w:r>
      <w:r w:rsidRPr="00496414">
        <w:rPr>
          <w:rFonts w:ascii="Times New Roman" w:hAnsi="Times New Roman"/>
          <w:b/>
          <w:bCs/>
          <w:sz w:val="24"/>
          <w:szCs w:val="24"/>
          <w:shd w:val="clear" w:color="auto" w:fill="FFFFFF"/>
        </w:rPr>
        <w:t>.</w:t>
      </w:r>
    </w:p>
    <w:p w:rsidR="00B95774" w:rsidRPr="00496414" w:rsidRDefault="00B95774" w:rsidP="00D97587">
      <w:pPr>
        <w:shd w:val="clear" w:color="auto" w:fill="FFFFFF"/>
        <w:spacing w:after="0"/>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Выпускник получит возможность научиться:</w:t>
      </w:r>
    </w:p>
    <w:p w:rsidR="00B95774" w:rsidRPr="00092A5A" w:rsidRDefault="00B95774" w:rsidP="00127A30">
      <w:pPr>
        <w:numPr>
          <w:ilvl w:val="0"/>
          <w:numId w:val="8"/>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092A5A">
        <w:rPr>
          <w:rFonts w:ascii="Times New Roman" w:hAnsi="Times New Roman"/>
          <w:bCs/>
          <w:sz w:val="24"/>
          <w:szCs w:val="24"/>
          <w:shd w:val="clear" w:color="auto" w:fill="FFFFFF"/>
        </w:rPr>
        <w:t>описывать процессы создания, сохранения, трансляции и усвоения достижений культуры;</w:t>
      </w:r>
    </w:p>
    <w:p w:rsidR="00B95774" w:rsidRPr="00092A5A" w:rsidRDefault="00B95774" w:rsidP="00127A30">
      <w:pPr>
        <w:numPr>
          <w:ilvl w:val="0"/>
          <w:numId w:val="8"/>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092A5A">
        <w:rPr>
          <w:rFonts w:ascii="Times New Roman" w:hAnsi="Times New Roman"/>
          <w:bCs/>
          <w:sz w:val="24"/>
          <w:szCs w:val="24"/>
          <w:shd w:val="clear" w:color="auto" w:fill="FFFFFF"/>
        </w:rPr>
        <w:t>характеризовать основные направления развития отечественной культуры в современных условиях;</w:t>
      </w:r>
    </w:p>
    <w:p w:rsidR="00B95774" w:rsidRPr="00092A5A" w:rsidRDefault="00B95774" w:rsidP="00127A30">
      <w:pPr>
        <w:numPr>
          <w:ilvl w:val="0"/>
          <w:numId w:val="8"/>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092A5A">
        <w:rPr>
          <w:rFonts w:ascii="Times New Roman" w:hAnsi="Times New Roman"/>
          <w:bCs/>
          <w:sz w:val="24"/>
          <w:szCs w:val="24"/>
          <w:shd w:val="clear" w:color="auto" w:fill="FFFFFF"/>
        </w:rPr>
        <w:t>критически воспринимать сообщения и рекламу в СМИ и Интернете о таких направлениях массовой культуры, как шоу-бизнес и мода.</w:t>
      </w:r>
    </w:p>
    <w:p w:rsidR="00B95774" w:rsidRPr="00496414" w:rsidRDefault="00B95774" w:rsidP="00D97587">
      <w:pPr>
        <w:spacing w:after="0"/>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Социальная сфера</w:t>
      </w:r>
    </w:p>
    <w:p w:rsidR="00B95774" w:rsidRPr="00496414" w:rsidRDefault="00B95774" w:rsidP="00D97587">
      <w:pPr>
        <w:tabs>
          <w:tab w:val="left" w:pos="1027"/>
        </w:tabs>
        <w:spacing w:after="0"/>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Выпускник научится:</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описывать социальную структуру в обществах разного типа, характеризовать основные социальные общности и группы;</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объяснять взаимодействие социальных общностей и групп;</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характеризовать ведущие направления социальной политики Российского государства;</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выделять параметры, определяющие социальный статус личности;</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приводить примеры предписанных и достигаемых статусов;</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описывать основные социальные роли подростка;</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конкретизировать примерами процесс социальной мобильности;</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характеризовать межнациональные отношения в современном мире;</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 xml:space="preserve">объяснять причины межнациональных конфликтов и основные пути их разрешения; </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характеризовать, раскрывать на конкретных примерах основные функции семьи в обществе;</w:t>
      </w:r>
    </w:p>
    <w:p w:rsidR="00B95774" w:rsidRPr="00496414" w:rsidRDefault="00B95774" w:rsidP="00127A30">
      <w:pPr>
        <w:numPr>
          <w:ilvl w:val="0"/>
          <w:numId w:val="9"/>
        </w:numPr>
        <w:tabs>
          <w:tab w:val="left" w:pos="1027"/>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 xml:space="preserve">раскрывать основные роли членов семьи; </w:t>
      </w:r>
    </w:p>
    <w:p w:rsidR="00B95774" w:rsidRPr="00496414" w:rsidRDefault="00B95774" w:rsidP="00127A30">
      <w:pPr>
        <w:numPr>
          <w:ilvl w:val="0"/>
          <w:numId w:val="9"/>
        </w:numPr>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B95774" w:rsidRPr="00496414" w:rsidRDefault="00B95774" w:rsidP="00127A30">
      <w:pPr>
        <w:numPr>
          <w:ilvl w:val="0"/>
          <w:numId w:val="9"/>
        </w:numPr>
        <w:tabs>
          <w:tab w:val="left" w:pos="1027"/>
        </w:tabs>
        <w:spacing w:after="0"/>
        <w:ind w:left="0" w:firstLine="709"/>
        <w:jc w:val="both"/>
        <w:rPr>
          <w:rFonts w:ascii="Times New Roman" w:hAnsi="Times New Roman"/>
          <w:b/>
          <w:bCs/>
          <w:sz w:val="24"/>
          <w:szCs w:val="24"/>
          <w:shd w:val="clear" w:color="auto" w:fill="FFFFFF"/>
        </w:rPr>
      </w:pPr>
      <w:r w:rsidRPr="00496414">
        <w:rPr>
          <w:rFonts w:ascii="Times New Roman" w:hAnsi="Times New Roman"/>
          <w:bCs/>
          <w:sz w:val="24"/>
          <w:szCs w:val="24"/>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B95774" w:rsidRPr="00496414" w:rsidRDefault="00B95774" w:rsidP="00D97587">
      <w:pPr>
        <w:tabs>
          <w:tab w:val="left" w:pos="1027"/>
        </w:tabs>
        <w:spacing w:after="0"/>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Выпускник получит возможность научиться:</w:t>
      </w:r>
    </w:p>
    <w:p w:rsidR="00B95774" w:rsidRPr="00465F44" w:rsidRDefault="00B95774" w:rsidP="00127A30">
      <w:pPr>
        <w:numPr>
          <w:ilvl w:val="0"/>
          <w:numId w:val="10"/>
        </w:numPr>
        <w:tabs>
          <w:tab w:val="left" w:pos="1027"/>
        </w:tabs>
        <w:spacing w:after="0"/>
        <w:ind w:left="0" w:firstLine="709"/>
        <w:jc w:val="both"/>
        <w:rPr>
          <w:rFonts w:ascii="Times New Roman" w:hAnsi="Times New Roman"/>
          <w:bCs/>
          <w:sz w:val="24"/>
          <w:szCs w:val="24"/>
          <w:shd w:val="clear" w:color="auto" w:fill="FFFFFF"/>
        </w:rPr>
      </w:pPr>
      <w:r w:rsidRPr="00465F44">
        <w:rPr>
          <w:rFonts w:ascii="Times New Roman" w:hAnsi="Times New Roman"/>
          <w:bCs/>
          <w:sz w:val="24"/>
          <w:szCs w:val="24"/>
          <w:shd w:val="clear" w:color="auto" w:fill="FFFFFF"/>
        </w:rPr>
        <w:t>раскрывать понятия «равенство» и «социальная справедливость» с позиций историзма;</w:t>
      </w:r>
    </w:p>
    <w:p w:rsidR="00B95774" w:rsidRPr="00465F44" w:rsidRDefault="00B95774" w:rsidP="00127A30">
      <w:pPr>
        <w:numPr>
          <w:ilvl w:val="0"/>
          <w:numId w:val="10"/>
        </w:numPr>
        <w:tabs>
          <w:tab w:val="left" w:pos="1027"/>
        </w:tabs>
        <w:spacing w:after="0"/>
        <w:ind w:left="0" w:firstLine="709"/>
        <w:jc w:val="both"/>
        <w:rPr>
          <w:rFonts w:ascii="Times New Roman" w:hAnsi="Times New Roman"/>
          <w:bCs/>
          <w:sz w:val="24"/>
          <w:szCs w:val="24"/>
          <w:shd w:val="clear" w:color="auto" w:fill="FFFFFF"/>
        </w:rPr>
      </w:pPr>
      <w:r w:rsidRPr="00465F44">
        <w:rPr>
          <w:rFonts w:ascii="Times New Roman" w:hAnsi="Times New Roman"/>
          <w:bCs/>
          <w:sz w:val="24"/>
          <w:szCs w:val="24"/>
          <w:shd w:val="clear" w:color="auto" w:fill="FFFFFF"/>
        </w:rPr>
        <w:t>выражать и обосновывать собственную позицию по актуальным проблемам молодежи;</w:t>
      </w:r>
    </w:p>
    <w:p w:rsidR="00B95774" w:rsidRPr="00465F44" w:rsidRDefault="00B95774" w:rsidP="00127A30">
      <w:pPr>
        <w:numPr>
          <w:ilvl w:val="0"/>
          <w:numId w:val="10"/>
        </w:numPr>
        <w:tabs>
          <w:tab w:val="left" w:pos="1027"/>
        </w:tabs>
        <w:spacing w:after="0"/>
        <w:ind w:left="0" w:firstLine="709"/>
        <w:jc w:val="both"/>
        <w:rPr>
          <w:rFonts w:ascii="Times New Roman" w:hAnsi="Times New Roman"/>
          <w:bCs/>
          <w:sz w:val="24"/>
          <w:szCs w:val="24"/>
          <w:shd w:val="clear" w:color="auto" w:fill="FFFFFF"/>
        </w:rPr>
      </w:pPr>
      <w:r w:rsidRPr="00465F44">
        <w:rPr>
          <w:rFonts w:ascii="Times New Roman" w:hAnsi="Times New Roman"/>
          <w:bCs/>
          <w:sz w:val="24"/>
          <w:szCs w:val="24"/>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B95774" w:rsidRPr="00465F44" w:rsidRDefault="00B95774" w:rsidP="00127A30">
      <w:pPr>
        <w:numPr>
          <w:ilvl w:val="0"/>
          <w:numId w:val="10"/>
        </w:numPr>
        <w:shd w:val="clear" w:color="auto" w:fill="FFFFFF"/>
        <w:tabs>
          <w:tab w:val="left" w:pos="1027"/>
        </w:tabs>
        <w:spacing w:after="0"/>
        <w:ind w:left="0" w:firstLine="709"/>
        <w:jc w:val="both"/>
        <w:rPr>
          <w:rFonts w:ascii="Times New Roman" w:hAnsi="Times New Roman"/>
          <w:bCs/>
          <w:sz w:val="24"/>
          <w:szCs w:val="24"/>
          <w:shd w:val="clear" w:color="auto" w:fill="FFFFFF"/>
        </w:rPr>
      </w:pPr>
      <w:r w:rsidRPr="00465F44">
        <w:rPr>
          <w:rFonts w:ascii="Times New Roman" w:hAnsi="Times New Roman"/>
          <w:bCs/>
          <w:sz w:val="24"/>
          <w:szCs w:val="24"/>
          <w:shd w:val="clear" w:color="auto" w:fill="FFFFFF"/>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B95774" w:rsidRPr="00465F44" w:rsidRDefault="00B95774" w:rsidP="00127A30">
      <w:pPr>
        <w:numPr>
          <w:ilvl w:val="0"/>
          <w:numId w:val="10"/>
        </w:numPr>
        <w:shd w:val="clear" w:color="auto" w:fill="FFFFFF"/>
        <w:tabs>
          <w:tab w:val="left" w:pos="1027"/>
        </w:tabs>
        <w:spacing w:after="0"/>
        <w:ind w:left="0" w:firstLine="709"/>
        <w:jc w:val="both"/>
        <w:rPr>
          <w:rFonts w:ascii="Times New Roman" w:hAnsi="Times New Roman"/>
          <w:bCs/>
          <w:sz w:val="24"/>
          <w:szCs w:val="24"/>
          <w:shd w:val="clear" w:color="auto" w:fill="FFFFFF"/>
        </w:rPr>
      </w:pPr>
      <w:r w:rsidRPr="00465F44">
        <w:rPr>
          <w:rFonts w:ascii="Times New Roman" w:hAnsi="Times New Roman"/>
          <w:bCs/>
          <w:sz w:val="24"/>
          <w:szCs w:val="24"/>
          <w:shd w:val="clear" w:color="auto" w:fill="FFFFFF"/>
        </w:rPr>
        <w:t>использовать элементы причинно-следственного анализа при характеристике семейных конфликтов;</w:t>
      </w:r>
    </w:p>
    <w:p w:rsidR="00B95774" w:rsidRPr="00465F44" w:rsidRDefault="00B95774" w:rsidP="00127A30">
      <w:pPr>
        <w:numPr>
          <w:ilvl w:val="0"/>
          <w:numId w:val="10"/>
        </w:numPr>
        <w:tabs>
          <w:tab w:val="left" w:pos="1027"/>
        </w:tabs>
        <w:spacing w:after="0"/>
        <w:ind w:left="0" w:firstLine="709"/>
        <w:jc w:val="both"/>
        <w:rPr>
          <w:rFonts w:ascii="Times New Roman" w:hAnsi="Times New Roman"/>
          <w:b/>
          <w:bCs/>
          <w:sz w:val="24"/>
          <w:szCs w:val="24"/>
          <w:shd w:val="clear" w:color="auto" w:fill="FFFFFF"/>
        </w:rPr>
      </w:pPr>
      <w:r w:rsidRPr="00465F44">
        <w:rPr>
          <w:rFonts w:ascii="Times New Roman" w:hAnsi="Times New Roman"/>
          <w:bCs/>
          <w:sz w:val="24"/>
          <w:szCs w:val="24"/>
          <w:shd w:val="clear" w:color="auto" w:fill="FFFFFF"/>
        </w:rPr>
        <w:t>находить и извлекать социальную информацию о государственной семейной политике из адаптированных источников различного типа</w:t>
      </w:r>
      <w:r w:rsidRPr="00465F44">
        <w:rPr>
          <w:rFonts w:ascii="Times New Roman" w:hAnsi="Times New Roman"/>
          <w:b/>
          <w:bCs/>
          <w:sz w:val="24"/>
          <w:szCs w:val="24"/>
          <w:shd w:val="clear" w:color="auto" w:fill="FFFFFF"/>
        </w:rPr>
        <w:t>.</w:t>
      </w:r>
    </w:p>
    <w:p w:rsidR="00B95774" w:rsidRPr="00496414" w:rsidRDefault="00B95774" w:rsidP="00D97587">
      <w:pPr>
        <w:tabs>
          <w:tab w:val="left" w:pos="1027"/>
        </w:tabs>
        <w:spacing w:after="0"/>
        <w:ind w:firstLine="709"/>
        <w:jc w:val="both"/>
        <w:rPr>
          <w:rFonts w:ascii="Times New Roman" w:hAnsi="Times New Roman"/>
          <w:sz w:val="24"/>
          <w:szCs w:val="24"/>
        </w:rPr>
      </w:pPr>
      <w:r w:rsidRPr="00496414">
        <w:rPr>
          <w:rFonts w:ascii="Times New Roman" w:hAnsi="Times New Roman"/>
          <w:b/>
          <w:sz w:val="24"/>
          <w:szCs w:val="24"/>
        </w:rPr>
        <w:lastRenderedPageBreak/>
        <w:t>Политическая сфера жизни общества</w:t>
      </w:r>
    </w:p>
    <w:p w:rsidR="00B95774" w:rsidRPr="00496414" w:rsidRDefault="00B95774" w:rsidP="00D97587">
      <w:pPr>
        <w:tabs>
          <w:tab w:val="left" w:pos="1027"/>
        </w:tabs>
        <w:spacing w:after="0"/>
        <w:ind w:firstLine="709"/>
        <w:jc w:val="both"/>
        <w:rPr>
          <w:rFonts w:ascii="Times New Roman" w:hAnsi="Times New Roman"/>
          <w:b/>
          <w:sz w:val="24"/>
          <w:szCs w:val="24"/>
        </w:rPr>
      </w:pPr>
      <w:r w:rsidRPr="00496414">
        <w:rPr>
          <w:rFonts w:ascii="Times New Roman" w:hAnsi="Times New Roman"/>
          <w:b/>
          <w:sz w:val="24"/>
          <w:szCs w:val="24"/>
        </w:rPr>
        <w:t>Выпускник научится:</w:t>
      </w:r>
    </w:p>
    <w:p w:rsidR="00B95774" w:rsidRPr="00496414" w:rsidRDefault="00B95774" w:rsidP="00127A30">
      <w:pPr>
        <w:numPr>
          <w:ilvl w:val="0"/>
          <w:numId w:val="11"/>
        </w:numPr>
        <w:tabs>
          <w:tab w:val="left" w:pos="1027"/>
        </w:tabs>
        <w:spacing w:after="0"/>
        <w:ind w:left="0" w:firstLine="709"/>
        <w:jc w:val="both"/>
        <w:rPr>
          <w:rFonts w:ascii="Times New Roman" w:hAnsi="Times New Roman"/>
          <w:sz w:val="24"/>
          <w:szCs w:val="24"/>
        </w:rPr>
      </w:pPr>
      <w:r w:rsidRPr="00496414">
        <w:rPr>
          <w:rFonts w:ascii="Times New Roman" w:hAnsi="Times New Roman"/>
          <w:sz w:val="24"/>
          <w:szCs w:val="24"/>
        </w:rPr>
        <w:t>объяснять роль политики в жизни общества;</w:t>
      </w:r>
    </w:p>
    <w:p w:rsidR="00B95774" w:rsidRPr="00496414" w:rsidRDefault="00B95774" w:rsidP="00127A30">
      <w:pPr>
        <w:numPr>
          <w:ilvl w:val="0"/>
          <w:numId w:val="11"/>
        </w:numPr>
        <w:tabs>
          <w:tab w:val="left" w:pos="1027"/>
        </w:tabs>
        <w:spacing w:after="0"/>
        <w:ind w:left="0" w:firstLine="709"/>
        <w:jc w:val="both"/>
        <w:rPr>
          <w:rFonts w:ascii="Times New Roman" w:hAnsi="Times New Roman"/>
          <w:sz w:val="24"/>
          <w:szCs w:val="24"/>
        </w:rPr>
      </w:pPr>
      <w:r w:rsidRPr="00496414">
        <w:rPr>
          <w:rFonts w:ascii="Times New Roman" w:hAnsi="Times New Roman"/>
          <w:sz w:val="24"/>
          <w:szCs w:val="24"/>
        </w:rPr>
        <w:t>различать и сравнивать различные формы правления, иллюстрировать их примерами;</w:t>
      </w:r>
    </w:p>
    <w:p w:rsidR="00B95774" w:rsidRPr="00496414" w:rsidRDefault="00B95774" w:rsidP="00127A30">
      <w:pPr>
        <w:numPr>
          <w:ilvl w:val="0"/>
          <w:numId w:val="11"/>
        </w:numPr>
        <w:tabs>
          <w:tab w:val="left" w:pos="1027"/>
        </w:tabs>
        <w:spacing w:after="0"/>
        <w:ind w:left="0" w:firstLine="709"/>
        <w:jc w:val="both"/>
        <w:rPr>
          <w:rFonts w:ascii="Times New Roman" w:hAnsi="Times New Roman"/>
          <w:sz w:val="24"/>
          <w:szCs w:val="24"/>
        </w:rPr>
      </w:pPr>
      <w:r w:rsidRPr="00496414">
        <w:rPr>
          <w:rFonts w:ascii="Times New Roman" w:hAnsi="Times New Roman"/>
          <w:sz w:val="24"/>
          <w:szCs w:val="24"/>
        </w:rPr>
        <w:t>давать характеристику формам государственно-территориального устройства;</w:t>
      </w:r>
    </w:p>
    <w:p w:rsidR="00B95774" w:rsidRPr="00496414" w:rsidRDefault="00B95774" w:rsidP="00127A30">
      <w:pPr>
        <w:numPr>
          <w:ilvl w:val="0"/>
          <w:numId w:val="11"/>
        </w:numPr>
        <w:tabs>
          <w:tab w:val="left" w:pos="1027"/>
        </w:tabs>
        <w:spacing w:after="0"/>
        <w:ind w:left="0" w:firstLine="709"/>
        <w:jc w:val="both"/>
        <w:rPr>
          <w:rFonts w:ascii="Times New Roman" w:hAnsi="Times New Roman"/>
          <w:sz w:val="24"/>
          <w:szCs w:val="24"/>
        </w:rPr>
      </w:pPr>
      <w:r w:rsidRPr="00496414">
        <w:rPr>
          <w:rFonts w:ascii="Times New Roman" w:hAnsi="Times New Roman"/>
          <w:sz w:val="24"/>
          <w:szCs w:val="24"/>
        </w:rPr>
        <w:t>различать различные типы политических режимов, раскрывать их основные признаки;</w:t>
      </w:r>
    </w:p>
    <w:p w:rsidR="00B95774" w:rsidRPr="00496414" w:rsidRDefault="00B95774" w:rsidP="00127A30">
      <w:pPr>
        <w:numPr>
          <w:ilvl w:val="0"/>
          <w:numId w:val="11"/>
        </w:numPr>
        <w:tabs>
          <w:tab w:val="left" w:pos="1027"/>
        </w:tabs>
        <w:spacing w:after="0"/>
        <w:ind w:left="0" w:firstLine="709"/>
        <w:jc w:val="both"/>
        <w:rPr>
          <w:rFonts w:ascii="Times New Roman" w:hAnsi="Times New Roman"/>
          <w:sz w:val="24"/>
          <w:szCs w:val="24"/>
        </w:rPr>
      </w:pPr>
      <w:r w:rsidRPr="00496414">
        <w:rPr>
          <w:rFonts w:ascii="Times New Roman" w:hAnsi="Times New Roman"/>
          <w:sz w:val="24"/>
          <w:szCs w:val="24"/>
        </w:rPr>
        <w:t>раскрывать на конкретных примерах основные черты и принципы демократии;</w:t>
      </w:r>
    </w:p>
    <w:p w:rsidR="00B95774" w:rsidRPr="00496414" w:rsidRDefault="00B95774" w:rsidP="00127A30">
      <w:pPr>
        <w:numPr>
          <w:ilvl w:val="0"/>
          <w:numId w:val="11"/>
        </w:numPr>
        <w:tabs>
          <w:tab w:val="left" w:pos="1027"/>
        </w:tabs>
        <w:spacing w:after="0"/>
        <w:ind w:left="0" w:firstLine="709"/>
        <w:jc w:val="both"/>
        <w:rPr>
          <w:rFonts w:ascii="Times New Roman" w:hAnsi="Times New Roman"/>
          <w:sz w:val="24"/>
          <w:szCs w:val="24"/>
        </w:rPr>
      </w:pPr>
      <w:r w:rsidRPr="00496414">
        <w:rPr>
          <w:rFonts w:ascii="Times New Roman" w:hAnsi="Times New Roman"/>
          <w:sz w:val="24"/>
          <w:szCs w:val="24"/>
        </w:rPr>
        <w:t>называть признаки политической партии, раскрывать их на конкретных примерах;</w:t>
      </w:r>
    </w:p>
    <w:p w:rsidR="00B95774" w:rsidRPr="00496414" w:rsidRDefault="00B95774" w:rsidP="00127A30">
      <w:pPr>
        <w:numPr>
          <w:ilvl w:val="0"/>
          <w:numId w:val="11"/>
        </w:numPr>
        <w:tabs>
          <w:tab w:val="left" w:pos="1027"/>
        </w:tabs>
        <w:spacing w:after="0"/>
        <w:ind w:left="0" w:firstLine="709"/>
        <w:jc w:val="both"/>
        <w:rPr>
          <w:rFonts w:ascii="Times New Roman" w:hAnsi="Times New Roman"/>
          <w:sz w:val="24"/>
          <w:szCs w:val="24"/>
        </w:rPr>
      </w:pPr>
      <w:r w:rsidRPr="00496414">
        <w:rPr>
          <w:rFonts w:ascii="Times New Roman" w:hAnsi="Times New Roman"/>
          <w:sz w:val="24"/>
          <w:szCs w:val="24"/>
        </w:rPr>
        <w:t>характеризовать различные формы участия граждан в политической жизни.</w:t>
      </w:r>
    </w:p>
    <w:p w:rsidR="00B95774" w:rsidRPr="00496414" w:rsidRDefault="00B95774" w:rsidP="00D97587">
      <w:pPr>
        <w:tabs>
          <w:tab w:val="left" w:pos="1027"/>
        </w:tabs>
        <w:spacing w:after="0"/>
        <w:ind w:firstLine="709"/>
        <w:jc w:val="both"/>
        <w:rPr>
          <w:rFonts w:ascii="Times New Roman" w:hAnsi="Times New Roman"/>
          <w:b/>
          <w:sz w:val="24"/>
          <w:szCs w:val="24"/>
        </w:rPr>
      </w:pPr>
      <w:r w:rsidRPr="00496414">
        <w:rPr>
          <w:rFonts w:ascii="Times New Roman" w:hAnsi="Times New Roman"/>
          <w:b/>
          <w:sz w:val="24"/>
          <w:szCs w:val="24"/>
        </w:rPr>
        <w:t xml:space="preserve">Выпускник получит возможность научиться: </w:t>
      </w:r>
    </w:p>
    <w:p w:rsidR="00B95774" w:rsidRPr="00496414" w:rsidRDefault="00B95774" w:rsidP="00127A30">
      <w:pPr>
        <w:numPr>
          <w:ilvl w:val="0"/>
          <w:numId w:val="11"/>
        </w:numPr>
        <w:tabs>
          <w:tab w:val="left" w:pos="1027"/>
        </w:tabs>
        <w:spacing w:after="0"/>
        <w:ind w:left="0" w:firstLine="709"/>
        <w:jc w:val="both"/>
        <w:rPr>
          <w:rFonts w:ascii="Times New Roman" w:hAnsi="Times New Roman"/>
          <w:sz w:val="24"/>
          <w:szCs w:val="24"/>
        </w:rPr>
      </w:pPr>
      <w:r w:rsidRPr="00496414">
        <w:rPr>
          <w:rFonts w:ascii="Times New Roman" w:hAnsi="Times New Roman"/>
          <w:sz w:val="24"/>
          <w:szCs w:val="24"/>
        </w:rPr>
        <w:t>осознавать значение гражданской активности и патриотической позиции в укреплении нашего государства;</w:t>
      </w:r>
    </w:p>
    <w:p w:rsidR="00B95774" w:rsidRPr="00465F44" w:rsidRDefault="00B95774" w:rsidP="00127A30">
      <w:pPr>
        <w:numPr>
          <w:ilvl w:val="0"/>
          <w:numId w:val="12"/>
        </w:numPr>
        <w:tabs>
          <w:tab w:val="left" w:pos="1027"/>
        </w:tabs>
        <w:spacing w:after="0"/>
        <w:ind w:left="0" w:firstLine="709"/>
        <w:jc w:val="both"/>
        <w:rPr>
          <w:rFonts w:ascii="Times New Roman" w:hAnsi="Times New Roman"/>
          <w:sz w:val="24"/>
          <w:szCs w:val="24"/>
        </w:rPr>
      </w:pPr>
      <w:r w:rsidRPr="00465F44">
        <w:rPr>
          <w:rFonts w:ascii="Times New Roman" w:hAnsi="Times New Roman"/>
          <w:sz w:val="24"/>
          <w:szCs w:val="24"/>
        </w:rPr>
        <w:t>соотносить различные оценки политических событий и процессов и делать обоснованные выводы.</w:t>
      </w:r>
    </w:p>
    <w:p w:rsidR="00B95774" w:rsidRPr="00496414" w:rsidRDefault="00B95774" w:rsidP="00D97587">
      <w:pPr>
        <w:tabs>
          <w:tab w:val="left" w:pos="1200"/>
        </w:tabs>
        <w:spacing w:after="0"/>
        <w:ind w:firstLine="709"/>
        <w:jc w:val="both"/>
        <w:rPr>
          <w:rFonts w:ascii="Times New Roman" w:hAnsi="Times New Roman"/>
          <w:sz w:val="24"/>
          <w:szCs w:val="24"/>
        </w:rPr>
      </w:pPr>
      <w:r w:rsidRPr="00496414">
        <w:rPr>
          <w:rFonts w:ascii="Times New Roman" w:hAnsi="Times New Roman"/>
          <w:b/>
          <w:bCs/>
          <w:sz w:val="24"/>
          <w:szCs w:val="24"/>
          <w:shd w:val="clear" w:color="auto" w:fill="FFFFFF"/>
        </w:rPr>
        <w:t>Гражданин и государство</w:t>
      </w:r>
    </w:p>
    <w:p w:rsidR="00B95774" w:rsidRPr="00496414" w:rsidRDefault="00B95774" w:rsidP="00D97587">
      <w:pPr>
        <w:tabs>
          <w:tab w:val="left" w:pos="1200"/>
        </w:tabs>
        <w:spacing w:after="0"/>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Выпускник научится:</w:t>
      </w:r>
    </w:p>
    <w:p w:rsidR="00B95774" w:rsidRPr="00496414" w:rsidRDefault="00B95774" w:rsidP="00127A30">
      <w:pPr>
        <w:numPr>
          <w:ilvl w:val="0"/>
          <w:numId w:val="13"/>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B95774" w:rsidRPr="00496414" w:rsidRDefault="00B95774" w:rsidP="00127A30">
      <w:pPr>
        <w:numPr>
          <w:ilvl w:val="0"/>
          <w:numId w:val="13"/>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объяснять порядок формирования органов государственной власти РФ;</w:t>
      </w:r>
    </w:p>
    <w:p w:rsidR="00B95774" w:rsidRPr="00496414" w:rsidRDefault="00B95774" w:rsidP="00127A30">
      <w:pPr>
        <w:numPr>
          <w:ilvl w:val="0"/>
          <w:numId w:val="13"/>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раскрывать достижения российского народа;</w:t>
      </w:r>
    </w:p>
    <w:p w:rsidR="00B95774" w:rsidRPr="00496414" w:rsidRDefault="00B95774" w:rsidP="00127A30">
      <w:pPr>
        <w:numPr>
          <w:ilvl w:val="0"/>
          <w:numId w:val="13"/>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объяснять и конкретизировать примерами смысл понятия «гражданство»;</w:t>
      </w:r>
    </w:p>
    <w:p w:rsidR="00B95774" w:rsidRPr="00496414" w:rsidRDefault="00B95774" w:rsidP="00127A30">
      <w:pPr>
        <w:numPr>
          <w:ilvl w:val="0"/>
          <w:numId w:val="18"/>
        </w:numPr>
        <w:shd w:val="clear" w:color="auto" w:fill="FFFFFF"/>
        <w:tabs>
          <w:tab w:val="left" w:pos="993"/>
        </w:tabs>
        <w:spacing w:after="0"/>
        <w:ind w:left="0" w:firstLine="709"/>
        <w:jc w:val="both"/>
        <w:rPr>
          <w:rFonts w:ascii="Times New Roman" w:hAnsi="Times New Roman"/>
          <w:bCs/>
          <w:i/>
          <w:sz w:val="24"/>
          <w:szCs w:val="24"/>
          <w:shd w:val="clear" w:color="auto" w:fill="FFFFFF"/>
        </w:rPr>
      </w:pPr>
      <w:r w:rsidRPr="00496414">
        <w:rPr>
          <w:rFonts w:ascii="Times New Roman" w:hAnsi="Times New Roman"/>
          <w:bCs/>
          <w:sz w:val="24"/>
          <w:szCs w:val="24"/>
          <w:shd w:val="clear" w:color="auto" w:fill="FFFFFF"/>
        </w:rPr>
        <w:t>называть и иллюстрировать примерами основные права и свободы граждан, гарантированные Конституцией РФ;</w:t>
      </w:r>
    </w:p>
    <w:p w:rsidR="00B95774" w:rsidRPr="00496414" w:rsidRDefault="00B95774" w:rsidP="00127A30">
      <w:pPr>
        <w:numPr>
          <w:ilvl w:val="0"/>
          <w:numId w:val="13"/>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осознавать значение патриотической позиции в укреплении нашего государства;</w:t>
      </w:r>
    </w:p>
    <w:p w:rsidR="00B95774" w:rsidRPr="00496414" w:rsidRDefault="00B95774" w:rsidP="00127A30">
      <w:pPr>
        <w:numPr>
          <w:ilvl w:val="0"/>
          <w:numId w:val="13"/>
        </w:numPr>
        <w:tabs>
          <w:tab w:val="left" w:pos="993"/>
        </w:tabs>
        <w:spacing w:after="0"/>
        <w:ind w:left="0" w:firstLine="709"/>
        <w:jc w:val="both"/>
        <w:rPr>
          <w:rFonts w:ascii="Times New Roman" w:hAnsi="Times New Roman"/>
          <w:bCs/>
          <w:sz w:val="24"/>
          <w:szCs w:val="24"/>
          <w:shd w:val="clear" w:color="auto" w:fill="FFFFFF"/>
        </w:rPr>
      </w:pPr>
      <w:r w:rsidRPr="00496414">
        <w:rPr>
          <w:rFonts w:ascii="Times New Roman" w:hAnsi="Times New Roman"/>
          <w:bCs/>
          <w:sz w:val="24"/>
          <w:szCs w:val="24"/>
          <w:shd w:val="clear" w:color="auto" w:fill="FFFFFF"/>
        </w:rPr>
        <w:t>характеризовать конституционные обязанности гражданина.</w:t>
      </w:r>
    </w:p>
    <w:p w:rsidR="00B95774" w:rsidRPr="00496414" w:rsidRDefault="00B95774" w:rsidP="00D97587">
      <w:pPr>
        <w:tabs>
          <w:tab w:val="left" w:pos="1200"/>
        </w:tabs>
        <w:spacing w:after="0"/>
        <w:ind w:firstLine="709"/>
        <w:jc w:val="both"/>
        <w:rPr>
          <w:rFonts w:ascii="Times New Roman" w:hAnsi="Times New Roman"/>
          <w:b/>
          <w:bCs/>
          <w:sz w:val="24"/>
          <w:szCs w:val="24"/>
          <w:shd w:val="clear" w:color="auto" w:fill="FFFFFF"/>
        </w:rPr>
      </w:pPr>
      <w:r w:rsidRPr="00496414">
        <w:rPr>
          <w:rFonts w:ascii="Times New Roman" w:hAnsi="Times New Roman"/>
          <w:b/>
          <w:bCs/>
          <w:sz w:val="24"/>
          <w:szCs w:val="24"/>
          <w:shd w:val="clear" w:color="auto" w:fill="FFFFFF"/>
        </w:rPr>
        <w:t>Выпускник получит возможность научиться:</w:t>
      </w:r>
    </w:p>
    <w:p w:rsidR="00B95774" w:rsidRPr="00465F44" w:rsidRDefault="00B95774" w:rsidP="00127A30">
      <w:pPr>
        <w:numPr>
          <w:ilvl w:val="0"/>
          <w:numId w:val="18"/>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465F44">
        <w:rPr>
          <w:rFonts w:ascii="Times New Roman" w:hAnsi="Times New Roman"/>
          <w:bCs/>
          <w:sz w:val="24"/>
          <w:szCs w:val="24"/>
          <w:shd w:val="clear" w:color="auto" w:fill="FFFFFF"/>
        </w:rPr>
        <w:t>аргументировано обосновывать влияние происходящих в обществе изменений на положение России в мире;</w:t>
      </w:r>
    </w:p>
    <w:p w:rsidR="00B95774" w:rsidRPr="00465F44" w:rsidRDefault="00B95774" w:rsidP="00127A30">
      <w:pPr>
        <w:numPr>
          <w:ilvl w:val="0"/>
          <w:numId w:val="18"/>
        </w:numPr>
        <w:tabs>
          <w:tab w:val="left" w:pos="993"/>
        </w:tabs>
        <w:spacing w:after="0"/>
        <w:ind w:left="0" w:firstLine="709"/>
        <w:jc w:val="both"/>
        <w:rPr>
          <w:rFonts w:ascii="Times New Roman" w:hAnsi="Times New Roman"/>
          <w:b/>
          <w:bCs/>
          <w:sz w:val="24"/>
          <w:szCs w:val="24"/>
          <w:shd w:val="clear" w:color="auto" w:fill="FFFFFF"/>
        </w:rPr>
      </w:pPr>
      <w:r w:rsidRPr="00465F44">
        <w:rPr>
          <w:rFonts w:ascii="Times New Roman" w:hAnsi="Times New Roman"/>
          <w:bCs/>
          <w:sz w:val="24"/>
          <w:szCs w:val="24"/>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sidRPr="00465F44">
        <w:rPr>
          <w:rFonts w:ascii="Times New Roman" w:hAnsi="Times New Roman"/>
          <w:b/>
          <w:bCs/>
          <w:sz w:val="24"/>
          <w:szCs w:val="24"/>
          <w:shd w:val="clear" w:color="auto" w:fill="FFFFFF"/>
        </w:rPr>
        <w:t>.</w:t>
      </w:r>
    </w:p>
    <w:p w:rsidR="00B95774" w:rsidRPr="00496414" w:rsidRDefault="00B95774" w:rsidP="00D97587">
      <w:pPr>
        <w:tabs>
          <w:tab w:val="left" w:pos="994"/>
        </w:tabs>
        <w:spacing w:after="0"/>
        <w:ind w:firstLine="709"/>
        <w:jc w:val="both"/>
        <w:rPr>
          <w:rFonts w:ascii="Times New Roman" w:hAnsi="Times New Roman"/>
          <w:sz w:val="24"/>
          <w:szCs w:val="24"/>
        </w:rPr>
      </w:pPr>
      <w:r w:rsidRPr="00496414">
        <w:rPr>
          <w:rFonts w:ascii="Times New Roman" w:hAnsi="Times New Roman"/>
          <w:b/>
          <w:bCs/>
          <w:sz w:val="24"/>
          <w:szCs w:val="24"/>
          <w:shd w:val="clear" w:color="auto" w:fill="FFFFFF"/>
        </w:rPr>
        <w:t>Основы российского законодательства</w:t>
      </w:r>
    </w:p>
    <w:p w:rsidR="00B95774" w:rsidRPr="00496414" w:rsidRDefault="00B95774" w:rsidP="00D97587">
      <w:pPr>
        <w:tabs>
          <w:tab w:val="left" w:pos="994"/>
        </w:tabs>
        <w:spacing w:after="0"/>
        <w:ind w:firstLine="709"/>
        <w:jc w:val="both"/>
        <w:rPr>
          <w:rFonts w:ascii="Times New Roman" w:hAnsi="Times New Roman"/>
          <w:b/>
          <w:sz w:val="24"/>
          <w:szCs w:val="24"/>
        </w:rPr>
      </w:pPr>
      <w:r w:rsidRPr="00496414">
        <w:rPr>
          <w:rFonts w:ascii="Times New Roman" w:hAnsi="Times New Roman"/>
          <w:b/>
          <w:sz w:val="24"/>
          <w:szCs w:val="24"/>
        </w:rPr>
        <w:t>Выпускник научится:</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характеризовать систему российского законодательства;</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раскрывать особенности гражданской дееспособности несовершеннолетних;</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характеризовать гражданские правоотношения;</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раскрывать смысл права на труд;</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объяснять роль трудового договора;</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разъяснять на примерах особенности положения несовершеннолетних в трудовых отношениях;</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характеризовать права и обязанности супругов, родителей, детей;</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характеризовать особенности уголовного права и уголовных правоотношений;</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конкретизировать примерами виды преступлений и наказания за них;</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характеризовать специфику уголовной ответственности несовершеннолетних;</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раскрывать связь права на образование и обязанности получить образование;</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lastRenderedPageBreak/>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B95774" w:rsidRPr="00496414" w:rsidRDefault="00B95774" w:rsidP="00127A30">
      <w:pPr>
        <w:numPr>
          <w:ilvl w:val="0"/>
          <w:numId w:val="14"/>
        </w:numPr>
        <w:tabs>
          <w:tab w:val="left" w:pos="994"/>
        </w:tabs>
        <w:spacing w:after="0"/>
        <w:ind w:left="0" w:firstLine="709"/>
        <w:jc w:val="both"/>
        <w:rPr>
          <w:rFonts w:ascii="Times New Roman" w:hAnsi="Times New Roman"/>
          <w:bCs/>
          <w:sz w:val="24"/>
          <w:szCs w:val="24"/>
        </w:rPr>
      </w:pPr>
      <w:r w:rsidRPr="00496414">
        <w:rPr>
          <w:rFonts w:ascii="Times New Roman" w:hAnsi="Times New Roman"/>
          <w:bCs/>
          <w:sz w:val="24"/>
          <w:szCs w:val="24"/>
        </w:rPr>
        <w:t>исследовать несложные практические ситуации, связанные с защитой прав и интересов детей, оставшихся без попечения родителей;</w:t>
      </w:r>
    </w:p>
    <w:p w:rsidR="00B95774" w:rsidRPr="00496414" w:rsidRDefault="00B95774" w:rsidP="00127A30">
      <w:pPr>
        <w:numPr>
          <w:ilvl w:val="0"/>
          <w:numId w:val="14"/>
        </w:numPr>
        <w:tabs>
          <w:tab w:val="left" w:pos="994"/>
        </w:tabs>
        <w:spacing w:after="0"/>
        <w:ind w:left="0" w:firstLine="709"/>
        <w:jc w:val="both"/>
        <w:rPr>
          <w:rFonts w:ascii="Times New Roman" w:hAnsi="Times New Roman"/>
          <w:sz w:val="24"/>
          <w:szCs w:val="24"/>
        </w:rPr>
      </w:pPr>
      <w:r w:rsidRPr="00496414">
        <w:rPr>
          <w:rFonts w:ascii="Times New Roman" w:hAnsi="Times New Roman"/>
          <w:bCs/>
          <w:sz w:val="24"/>
          <w:szCs w:val="24"/>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496414">
        <w:rPr>
          <w:rFonts w:ascii="Times New Roman" w:hAnsi="Times New Roman"/>
          <w:sz w:val="24"/>
          <w:szCs w:val="24"/>
        </w:rPr>
        <w:t>.</w:t>
      </w:r>
    </w:p>
    <w:p w:rsidR="00B95774" w:rsidRPr="00496414" w:rsidRDefault="00B95774" w:rsidP="00D97587">
      <w:pPr>
        <w:tabs>
          <w:tab w:val="left" w:pos="994"/>
        </w:tabs>
        <w:spacing w:after="0"/>
        <w:ind w:firstLine="709"/>
        <w:jc w:val="both"/>
        <w:rPr>
          <w:rFonts w:ascii="Times New Roman" w:hAnsi="Times New Roman"/>
          <w:b/>
          <w:sz w:val="24"/>
          <w:szCs w:val="24"/>
        </w:rPr>
      </w:pPr>
      <w:r w:rsidRPr="00496414">
        <w:rPr>
          <w:rFonts w:ascii="Times New Roman" w:hAnsi="Times New Roman"/>
          <w:b/>
          <w:sz w:val="24"/>
          <w:szCs w:val="24"/>
        </w:rPr>
        <w:t>Выпускник получит возможность научиться:</w:t>
      </w:r>
    </w:p>
    <w:p w:rsidR="00B95774" w:rsidRPr="00465F44" w:rsidRDefault="00B95774" w:rsidP="00127A30">
      <w:pPr>
        <w:numPr>
          <w:ilvl w:val="0"/>
          <w:numId w:val="15"/>
        </w:numPr>
        <w:tabs>
          <w:tab w:val="left" w:pos="994"/>
        </w:tabs>
        <w:spacing w:after="0"/>
        <w:ind w:left="0" w:firstLine="709"/>
        <w:jc w:val="both"/>
        <w:rPr>
          <w:rFonts w:ascii="Times New Roman" w:hAnsi="Times New Roman"/>
          <w:bCs/>
          <w:sz w:val="24"/>
          <w:szCs w:val="24"/>
        </w:rPr>
      </w:pPr>
      <w:r w:rsidRPr="00465F44">
        <w:rPr>
          <w:rFonts w:ascii="Times New Roman" w:hAnsi="Times New Roman"/>
          <w:bCs/>
          <w:sz w:val="24"/>
          <w:szCs w:val="24"/>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B95774" w:rsidRPr="00465F44" w:rsidRDefault="00B95774" w:rsidP="00127A30">
      <w:pPr>
        <w:numPr>
          <w:ilvl w:val="0"/>
          <w:numId w:val="15"/>
        </w:numPr>
        <w:tabs>
          <w:tab w:val="left" w:pos="994"/>
        </w:tabs>
        <w:spacing w:after="0"/>
        <w:ind w:left="0" w:firstLine="709"/>
        <w:jc w:val="both"/>
        <w:rPr>
          <w:rFonts w:ascii="Times New Roman" w:hAnsi="Times New Roman"/>
          <w:bCs/>
          <w:sz w:val="24"/>
          <w:szCs w:val="24"/>
        </w:rPr>
      </w:pPr>
      <w:r w:rsidRPr="00465F44">
        <w:rPr>
          <w:rFonts w:ascii="Times New Roman" w:hAnsi="Times New Roman"/>
          <w:bCs/>
          <w:sz w:val="24"/>
          <w:szCs w:val="24"/>
        </w:rPr>
        <w:t>оценивать сущность и значение правопорядка и законности, собственный возможный вклад в их становление и развитие;</w:t>
      </w:r>
    </w:p>
    <w:p w:rsidR="00B95774" w:rsidRPr="00465F44" w:rsidRDefault="00B95774" w:rsidP="00127A30">
      <w:pPr>
        <w:numPr>
          <w:ilvl w:val="0"/>
          <w:numId w:val="15"/>
        </w:numPr>
        <w:tabs>
          <w:tab w:val="left" w:pos="994"/>
        </w:tabs>
        <w:spacing w:after="0"/>
        <w:ind w:left="0" w:firstLine="709"/>
        <w:jc w:val="both"/>
        <w:rPr>
          <w:rFonts w:ascii="Times New Roman" w:hAnsi="Times New Roman"/>
          <w:bCs/>
          <w:sz w:val="24"/>
          <w:szCs w:val="24"/>
        </w:rPr>
      </w:pPr>
      <w:r w:rsidRPr="00465F44">
        <w:rPr>
          <w:rFonts w:ascii="Times New Roman" w:hAnsi="Times New Roman"/>
          <w:bCs/>
          <w:sz w:val="24"/>
          <w:szCs w:val="24"/>
        </w:rPr>
        <w:t>осознанно содействовать защите правопорядка в обществе правовыми способами и средствами.</w:t>
      </w:r>
    </w:p>
    <w:p w:rsidR="00B95774" w:rsidRPr="00496414" w:rsidRDefault="00B95774" w:rsidP="00D97587">
      <w:pPr>
        <w:tabs>
          <w:tab w:val="left" w:pos="1267"/>
        </w:tabs>
        <w:spacing w:after="0"/>
        <w:ind w:firstLine="709"/>
        <w:jc w:val="both"/>
        <w:rPr>
          <w:rFonts w:ascii="Times New Roman" w:hAnsi="Times New Roman"/>
          <w:sz w:val="24"/>
          <w:szCs w:val="24"/>
        </w:rPr>
      </w:pPr>
      <w:r w:rsidRPr="00496414">
        <w:rPr>
          <w:rFonts w:ascii="Times New Roman" w:hAnsi="Times New Roman"/>
          <w:b/>
          <w:bCs/>
          <w:sz w:val="24"/>
          <w:szCs w:val="24"/>
          <w:shd w:val="clear" w:color="auto" w:fill="FFFFFF"/>
        </w:rPr>
        <w:t>Экономика</w:t>
      </w:r>
    </w:p>
    <w:p w:rsidR="00B95774" w:rsidRPr="00496414" w:rsidRDefault="00B95774" w:rsidP="00D97587">
      <w:pPr>
        <w:tabs>
          <w:tab w:val="left" w:pos="1267"/>
        </w:tabs>
        <w:spacing w:after="0"/>
        <w:ind w:firstLine="709"/>
        <w:jc w:val="both"/>
        <w:rPr>
          <w:rFonts w:ascii="Times New Roman" w:hAnsi="Times New Roman"/>
          <w:b/>
          <w:sz w:val="24"/>
          <w:szCs w:val="24"/>
        </w:rPr>
      </w:pPr>
      <w:r w:rsidRPr="00496414">
        <w:rPr>
          <w:rFonts w:ascii="Times New Roman" w:hAnsi="Times New Roman"/>
          <w:b/>
          <w:sz w:val="24"/>
          <w:szCs w:val="24"/>
        </w:rPr>
        <w:t>Выпускник научится:</w:t>
      </w:r>
    </w:p>
    <w:p w:rsidR="00B95774" w:rsidRPr="00496414" w:rsidRDefault="00B95774" w:rsidP="00127A30">
      <w:pPr>
        <w:numPr>
          <w:ilvl w:val="0"/>
          <w:numId w:val="16"/>
        </w:numPr>
        <w:shd w:val="clear" w:color="auto" w:fill="FFFFFF"/>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объяснять проблему ограниченности экономических ресурсов;</w:t>
      </w:r>
    </w:p>
    <w:p w:rsidR="00B95774" w:rsidRPr="00496414" w:rsidRDefault="00B95774" w:rsidP="00127A30">
      <w:pPr>
        <w:numPr>
          <w:ilvl w:val="0"/>
          <w:numId w:val="16"/>
        </w:numPr>
        <w:shd w:val="clear" w:color="auto" w:fill="FFFFFF"/>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B95774" w:rsidRPr="00496414" w:rsidRDefault="00B95774" w:rsidP="00127A30">
      <w:pPr>
        <w:numPr>
          <w:ilvl w:val="0"/>
          <w:numId w:val="16"/>
        </w:numPr>
        <w:shd w:val="clear" w:color="auto" w:fill="FFFFFF"/>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раскрывать факторы, влияющие на производительность труда;</w:t>
      </w:r>
    </w:p>
    <w:p w:rsidR="00B95774" w:rsidRPr="00496414" w:rsidRDefault="00B95774" w:rsidP="00127A30">
      <w:pPr>
        <w:numPr>
          <w:ilvl w:val="0"/>
          <w:numId w:val="16"/>
        </w:numPr>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B95774" w:rsidRPr="00496414" w:rsidRDefault="00B95774" w:rsidP="00127A30">
      <w:pPr>
        <w:numPr>
          <w:ilvl w:val="0"/>
          <w:numId w:val="16"/>
        </w:numPr>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характеризовать механизм рыночного регулирования экономики; анализировать действие рыночных законов, выявлять роль конкуренции;</w:t>
      </w:r>
    </w:p>
    <w:p w:rsidR="00B95774" w:rsidRPr="00496414" w:rsidRDefault="00B95774" w:rsidP="00127A30">
      <w:pPr>
        <w:numPr>
          <w:ilvl w:val="0"/>
          <w:numId w:val="16"/>
        </w:numPr>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объяснять роль государства в регулировании рыночной экономики; анализировать структуру бюджета государства;</w:t>
      </w:r>
    </w:p>
    <w:p w:rsidR="00B95774" w:rsidRPr="00496414" w:rsidRDefault="00B95774" w:rsidP="00127A30">
      <w:pPr>
        <w:numPr>
          <w:ilvl w:val="0"/>
          <w:numId w:val="16"/>
        </w:numPr>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называть и конкретизировать примерами виды налогов;</w:t>
      </w:r>
    </w:p>
    <w:p w:rsidR="00B95774" w:rsidRPr="00496414" w:rsidRDefault="00B95774" w:rsidP="00127A30">
      <w:pPr>
        <w:numPr>
          <w:ilvl w:val="0"/>
          <w:numId w:val="16"/>
        </w:numPr>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характеризовать функции денег и их роль в экономике;</w:t>
      </w:r>
    </w:p>
    <w:p w:rsidR="00B95774" w:rsidRPr="00496414" w:rsidRDefault="00B95774" w:rsidP="00127A30">
      <w:pPr>
        <w:numPr>
          <w:ilvl w:val="0"/>
          <w:numId w:val="16"/>
        </w:numPr>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раскрывать социально-экономическую роль и функции предпринимательства;</w:t>
      </w:r>
    </w:p>
    <w:p w:rsidR="00B95774" w:rsidRPr="00496414" w:rsidRDefault="00B95774" w:rsidP="00127A30">
      <w:pPr>
        <w:numPr>
          <w:ilvl w:val="0"/>
          <w:numId w:val="16"/>
        </w:numPr>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B95774" w:rsidRPr="00496414" w:rsidRDefault="00B95774" w:rsidP="00127A30">
      <w:pPr>
        <w:numPr>
          <w:ilvl w:val="0"/>
          <w:numId w:val="16"/>
        </w:numPr>
        <w:tabs>
          <w:tab w:val="left" w:pos="993"/>
        </w:tabs>
        <w:spacing w:after="0"/>
        <w:ind w:left="0" w:firstLine="709"/>
        <w:jc w:val="both"/>
        <w:rPr>
          <w:rFonts w:ascii="Times New Roman" w:hAnsi="Times New Roman"/>
          <w:bCs/>
          <w:sz w:val="24"/>
          <w:szCs w:val="24"/>
        </w:rPr>
      </w:pPr>
      <w:proofErr w:type="gramStart"/>
      <w:r w:rsidRPr="00496414">
        <w:rPr>
          <w:rFonts w:ascii="Times New Roman" w:hAnsi="Times New Roman"/>
          <w:bCs/>
          <w:sz w:val="24"/>
          <w:szCs w:val="24"/>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roofErr w:type="gramEnd"/>
    </w:p>
    <w:p w:rsidR="00B95774" w:rsidRPr="00496414" w:rsidRDefault="00B95774" w:rsidP="00127A30">
      <w:pPr>
        <w:numPr>
          <w:ilvl w:val="0"/>
          <w:numId w:val="16"/>
        </w:numPr>
        <w:shd w:val="clear" w:color="auto" w:fill="FFFFFF"/>
        <w:tabs>
          <w:tab w:val="left" w:pos="993"/>
        </w:tabs>
        <w:spacing w:after="0"/>
        <w:ind w:left="0" w:firstLine="709"/>
        <w:jc w:val="both"/>
        <w:rPr>
          <w:rFonts w:ascii="Times New Roman" w:hAnsi="Times New Roman"/>
          <w:sz w:val="24"/>
          <w:szCs w:val="24"/>
        </w:rPr>
      </w:pPr>
      <w:r w:rsidRPr="00496414">
        <w:rPr>
          <w:rFonts w:ascii="Times New Roman" w:hAnsi="Times New Roman"/>
          <w:sz w:val="24"/>
          <w:szCs w:val="24"/>
        </w:rPr>
        <w:t>раскрывать рациональное поведение субъектов экономической деятельности;</w:t>
      </w:r>
    </w:p>
    <w:p w:rsidR="00B95774" w:rsidRPr="00496414" w:rsidRDefault="00B95774" w:rsidP="00127A30">
      <w:pPr>
        <w:numPr>
          <w:ilvl w:val="0"/>
          <w:numId w:val="16"/>
        </w:numPr>
        <w:shd w:val="clear" w:color="auto" w:fill="FFFFFF"/>
        <w:tabs>
          <w:tab w:val="left" w:pos="993"/>
        </w:tabs>
        <w:spacing w:after="0"/>
        <w:ind w:left="0" w:firstLine="709"/>
        <w:jc w:val="both"/>
        <w:rPr>
          <w:rFonts w:ascii="Times New Roman" w:hAnsi="Times New Roman"/>
          <w:sz w:val="24"/>
          <w:szCs w:val="24"/>
        </w:rPr>
      </w:pPr>
      <w:r w:rsidRPr="00496414">
        <w:rPr>
          <w:rFonts w:ascii="Times New Roman" w:hAnsi="Times New Roman"/>
          <w:sz w:val="24"/>
          <w:szCs w:val="24"/>
        </w:rPr>
        <w:t>характеризовать экономику семьи; анализировать структуру семейного бюджета;</w:t>
      </w:r>
    </w:p>
    <w:p w:rsidR="00B95774" w:rsidRPr="00496414" w:rsidRDefault="00B95774" w:rsidP="00127A30">
      <w:pPr>
        <w:numPr>
          <w:ilvl w:val="0"/>
          <w:numId w:val="17"/>
        </w:numPr>
        <w:shd w:val="clear" w:color="auto" w:fill="FFFFFF"/>
        <w:tabs>
          <w:tab w:val="left" w:pos="993"/>
        </w:tabs>
        <w:spacing w:after="0"/>
        <w:ind w:left="0" w:firstLine="709"/>
        <w:jc w:val="both"/>
        <w:rPr>
          <w:rFonts w:ascii="Times New Roman" w:hAnsi="Times New Roman"/>
          <w:bCs/>
          <w:sz w:val="24"/>
          <w:szCs w:val="24"/>
        </w:rPr>
      </w:pPr>
      <w:r w:rsidRPr="00496414">
        <w:rPr>
          <w:rFonts w:ascii="Times New Roman" w:hAnsi="Times New Roman"/>
          <w:sz w:val="24"/>
          <w:szCs w:val="24"/>
        </w:rPr>
        <w:lastRenderedPageBreak/>
        <w:t>использовать полученные знания при анализе фактов поведения участников экономической деятельности;</w:t>
      </w:r>
    </w:p>
    <w:p w:rsidR="00B95774" w:rsidRPr="00496414" w:rsidRDefault="00B95774" w:rsidP="00127A30">
      <w:pPr>
        <w:numPr>
          <w:ilvl w:val="0"/>
          <w:numId w:val="17"/>
        </w:numPr>
        <w:shd w:val="clear" w:color="auto" w:fill="FFFFFF"/>
        <w:tabs>
          <w:tab w:val="left" w:pos="993"/>
        </w:tabs>
        <w:spacing w:after="0"/>
        <w:ind w:left="0" w:firstLine="709"/>
        <w:jc w:val="both"/>
        <w:rPr>
          <w:rFonts w:ascii="Times New Roman" w:hAnsi="Times New Roman"/>
          <w:bCs/>
          <w:sz w:val="24"/>
          <w:szCs w:val="24"/>
        </w:rPr>
      </w:pPr>
      <w:r w:rsidRPr="00496414">
        <w:rPr>
          <w:rFonts w:ascii="Times New Roman" w:hAnsi="Times New Roman"/>
          <w:bCs/>
          <w:sz w:val="24"/>
          <w:szCs w:val="24"/>
        </w:rPr>
        <w:t>обосновывать связь профессионализма и жизненного успеха.</w:t>
      </w:r>
    </w:p>
    <w:p w:rsidR="00B95774" w:rsidRPr="00496414" w:rsidRDefault="00B95774" w:rsidP="00D97587">
      <w:pPr>
        <w:tabs>
          <w:tab w:val="left" w:pos="1267"/>
        </w:tabs>
        <w:spacing w:after="0"/>
        <w:ind w:firstLine="709"/>
        <w:jc w:val="both"/>
        <w:rPr>
          <w:rFonts w:ascii="Times New Roman" w:hAnsi="Times New Roman"/>
          <w:b/>
          <w:sz w:val="24"/>
          <w:szCs w:val="24"/>
        </w:rPr>
      </w:pPr>
      <w:r w:rsidRPr="00496414">
        <w:rPr>
          <w:rFonts w:ascii="Times New Roman" w:hAnsi="Times New Roman"/>
          <w:b/>
          <w:sz w:val="24"/>
          <w:szCs w:val="24"/>
        </w:rPr>
        <w:t>Выпускник получит возможность научиться:</w:t>
      </w:r>
    </w:p>
    <w:p w:rsidR="00B95774" w:rsidRPr="00465F44" w:rsidRDefault="00B95774" w:rsidP="00127A30">
      <w:pPr>
        <w:numPr>
          <w:ilvl w:val="0"/>
          <w:numId w:val="17"/>
        </w:numPr>
        <w:tabs>
          <w:tab w:val="left" w:pos="993"/>
        </w:tabs>
        <w:spacing w:after="0"/>
        <w:ind w:left="0" w:firstLine="709"/>
        <w:jc w:val="both"/>
        <w:rPr>
          <w:rFonts w:ascii="Times New Roman" w:hAnsi="Times New Roman"/>
          <w:bCs/>
          <w:sz w:val="24"/>
          <w:szCs w:val="24"/>
        </w:rPr>
      </w:pPr>
      <w:r w:rsidRPr="00465F44">
        <w:rPr>
          <w:rFonts w:ascii="Times New Roman" w:hAnsi="Times New Roman"/>
          <w:bCs/>
          <w:sz w:val="24"/>
          <w:szCs w:val="24"/>
        </w:rPr>
        <w:t>анализировать с опорой на полученные знания несложную экономическую информацию, получаемую из неадаптированных источников;</w:t>
      </w:r>
    </w:p>
    <w:p w:rsidR="00B95774" w:rsidRPr="00465F44" w:rsidRDefault="00B95774" w:rsidP="00127A30">
      <w:pPr>
        <w:numPr>
          <w:ilvl w:val="0"/>
          <w:numId w:val="17"/>
        </w:numPr>
        <w:shd w:val="clear" w:color="auto" w:fill="FFFFFF"/>
        <w:tabs>
          <w:tab w:val="left" w:pos="993"/>
        </w:tabs>
        <w:spacing w:after="0"/>
        <w:ind w:left="0" w:firstLine="709"/>
        <w:jc w:val="both"/>
        <w:rPr>
          <w:rFonts w:ascii="Times New Roman" w:hAnsi="Times New Roman"/>
          <w:bCs/>
          <w:sz w:val="24"/>
          <w:szCs w:val="24"/>
        </w:rPr>
      </w:pPr>
      <w:r w:rsidRPr="00465F44">
        <w:rPr>
          <w:rFonts w:ascii="Times New Roman" w:hAnsi="Times New Roman"/>
          <w:bCs/>
          <w:sz w:val="24"/>
          <w:szCs w:val="24"/>
        </w:rPr>
        <w:t>выполнять практические задания, основанные на ситуациях, связанных с описанием состояния российской экономики;</w:t>
      </w:r>
    </w:p>
    <w:p w:rsidR="00B95774" w:rsidRPr="00465F44" w:rsidRDefault="00B95774" w:rsidP="00127A30">
      <w:pPr>
        <w:numPr>
          <w:ilvl w:val="0"/>
          <w:numId w:val="17"/>
        </w:numPr>
        <w:tabs>
          <w:tab w:val="left" w:pos="993"/>
        </w:tabs>
        <w:spacing w:after="0"/>
        <w:ind w:left="0" w:firstLine="709"/>
        <w:jc w:val="both"/>
        <w:rPr>
          <w:rFonts w:ascii="Times New Roman" w:hAnsi="Times New Roman"/>
          <w:bCs/>
          <w:sz w:val="24"/>
          <w:szCs w:val="24"/>
        </w:rPr>
      </w:pPr>
      <w:r w:rsidRPr="00465F44">
        <w:rPr>
          <w:rFonts w:ascii="Times New Roman" w:hAnsi="Times New Roman"/>
          <w:bCs/>
          <w:sz w:val="24"/>
          <w:szCs w:val="24"/>
        </w:rPr>
        <w:t>анализировать и оценивать с позиций экономических знаний сложившиеся практики и модели поведения потребителя;</w:t>
      </w:r>
    </w:p>
    <w:p w:rsidR="00B95774" w:rsidRPr="00465F44" w:rsidRDefault="00B95774" w:rsidP="00127A30">
      <w:pPr>
        <w:numPr>
          <w:ilvl w:val="0"/>
          <w:numId w:val="17"/>
        </w:numPr>
        <w:tabs>
          <w:tab w:val="left" w:pos="993"/>
        </w:tabs>
        <w:spacing w:after="0"/>
        <w:ind w:left="0" w:firstLine="709"/>
        <w:jc w:val="both"/>
        <w:rPr>
          <w:rFonts w:ascii="Times New Roman" w:hAnsi="Times New Roman"/>
          <w:bCs/>
          <w:sz w:val="24"/>
          <w:szCs w:val="24"/>
        </w:rPr>
      </w:pPr>
      <w:r w:rsidRPr="00465F44">
        <w:rPr>
          <w:rFonts w:ascii="Times New Roman" w:hAnsi="Times New Roman"/>
          <w:bCs/>
          <w:sz w:val="24"/>
          <w:szCs w:val="24"/>
        </w:rPr>
        <w:t>решать с опорой на полученные знания познавательные задачи, отражающие типичные ситуации в экономической сфере деятельности человека;</w:t>
      </w:r>
    </w:p>
    <w:p w:rsidR="00B95774" w:rsidRPr="00465F44" w:rsidRDefault="00B95774" w:rsidP="00127A30">
      <w:pPr>
        <w:numPr>
          <w:ilvl w:val="0"/>
          <w:numId w:val="17"/>
        </w:numPr>
        <w:shd w:val="clear" w:color="auto" w:fill="FFFFFF"/>
        <w:tabs>
          <w:tab w:val="left" w:pos="993"/>
        </w:tabs>
        <w:spacing w:after="0"/>
        <w:ind w:left="0" w:firstLine="709"/>
        <w:jc w:val="both"/>
        <w:rPr>
          <w:rFonts w:ascii="Times New Roman" w:hAnsi="Times New Roman"/>
          <w:sz w:val="24"/>
          <w:szCs w:val="24"/>
        </w:rPr>
      </w:pPr>
      <w:r w:rsidRPr="00465F44">
        <w:rPr>
          <w:rFonts w:ascii="Times New Roman" w:hAnsi="Times New Roman"/>
          <w:sz w:val="24"/>
          <w:szCs w:val="24"/>
        </w:rPr>
        <w:t>грамотно применять полученные знания для определения экономически рационального поведения и порядка действий в конкретных ситуациях;</w:t>
      </w:r>
    </w:p>
    <w:p w:rsidR="00B95774" w:rsidRPr="00465F44" w:rsidRDefault="00B95774" w:rsidP="00127A30">
      <w:pPr>
        <w:numPr>
          <w:ilvl w:val="0"/>
          <w:numId w:val="17"/>
        </w:numPr>
        <w:tabs>
          <w:tab w:val="left" w:pos="993"/>
        </w:tabs>
        <w:spacing w:after="0"/>
        <w:ind w:left="0" w:firstLine="709"/>
        <w:jc w:val="both"/>
        <w:rPr>
          <w:rFonts w:ascii="Times New Roman" w:hAnsi="Times New Roman"/>
          <w:sz w:val="24"/>
          <w:szCs w:val="24"/>
        </w:rPr>
      </w:pPr>
      <w:r w:rsidRPr="00465F44">
        <w:rPr>
          <w:rFonts w:ascii="Times New Roman" w:hAnsi="Times New Roman"/>
          <w:sz w:val="24"/>
          <w:szCs w:val="24"/>
        </w:rPr>
        <w:t>сопоставлять свои потребности и возможности, оптимально распределять свои материальные и трудовые ресурсы, составлять семейный бюджет.</w:t>
      </w:r>
    </w:p>
    <w:p w:rsidR="00B95774" w:rsidRPr="00465F44" w:rsidRDefault="00B95774" w:rsidP="00D97587">
      <w:pPr>
        <w:jc w:val="center"/>
        <w:rPr>
          <w:rFonts w:ascii="Times New Roman" w:hAnsi="Times New Roman"/>
          <w:sz w:val="24"/>
          <w:szCs w:val="24"/>
        </w:rPr>
      </w:pPr>
    </w:p>
    <w:p w:rsidR="00B95774" w:rsidRDefault="00B95774" w:rsidP="007E03B4">
      <w:pPr>
        <w:widowControl w:val="0"/>
        <w:suppressAutoHyphens/>
        <w:autoSpaceDE w:val="0"/>
        <w:spacing w:after="0" w:line="240" w:lineRule="auto"/>
        <w:ind w:left="720"/>
        <w:jc w:val="center"/>
        <w:rPr>
          <w:rFonts w:ascii="Times New Roman" w:hAnsi="Times New Roman"/>
          <w:b/>
          <w:sz w:val="28"/>
          <w:szCs w:val="28"/>
        </w:rPr>
      </w:pPr>
    </w:p>
    <w:p w:rsidR="00E3763B" w:rsidRDefault="00E3763B" w:rsidP="007E03B4">
      <w:pPr>
        <w:widowControl w:val="0"/>
        <w:suppressAutoHyphens/>
        <w:autoSpaceDE w:val="0"/>
        <w:spacing w:after="0" w:line="240" w:lineRule="auto"/>
        <w:ind w:left="720"/>
        <w:jc w:val="center"/>
        <w:rPr>
          <w:rFonts w:ascii="Times New Roman" w:hAnsi="Times New Roman"/>
          <w:b/>
          <w:sz w:val="28"/>
          <w:szCs w:val="28"/>
        </w:rPr>
      </w:pPr>
    </w:p>
    <w:p w:rsidR="00B95774" w:rsidRPr="007E03B4" w:rsidRDefault="00B95774" w:rsidP="007E03B4">
      <w:pPr>
        <w:widowControl w:val="0"/>
        <w:suppressAutoHyphens/>
        <w:autoSpaceDE w:val="0"/>
        <w:spacing w:after="0" w:line="240" w:lineRule="auto"/>
        <w:ind w:left="720"/>
        <w:jc w:val="center"/>
        <w:rPr>
          <w:rFonts w:ascii="Times New Roman" w:hAnsi="Times New Roman"/>
          <w:b/>
          <w:sz w:val="28"/>
          <w:szCs w:val="28"/>
        </w:rPr>
      </w:pPr>
      <w:r w:rsidRPr="007E03B4">
        <w:rPr>
          <w:rFonts w:ascii="Times New Roman" w:hAnsi="Times New Roman"/>
          <w:b/>
          <w:sz w:val="28"/>
          <w:szCs w:val="28"/>
        </w:rPr>
        <w:t>Содержание учебного курса</w:t>
      </w:r>
    </w:p>
    <w:p w:rsidR="00B95774" w:rsidRPr="007E03B4" w:rsidRDefault="00B95774" w:rsidP="007E03B4">
      <w:pPr>
        <w:jc w:val="center"/>
        <w:rPr>
          <w:rFonts w:ascii="Times New Roman" w:hAnsi="Times New Roman"/>
          <w:b/>
          <w:sz w:val="24"/>
          <w:szCs w:val="24"/>
        </w:rPr>
      </w:pPr>
      <w:r w:rsidRPr="007E03B4">
        <w:rPr>
          <w:rFonts w:ascii="Times New Roman" w:hAnsi="Times New Roman"/>
          <w:b/>
          <w:sz w:val="24"/>
          <w:szCs w:val="24"/>
        </w:rPr>
        <w:t>6 КЛАСС (35 ч)</w:t>
      </w:r>
    </w:p>
    <w:p w:rsidR="00B95774" w:rsidRPr="007E03B4" w:rsidRDefault="00B95774" w:rsidP="007E03B4">
      <w:pPr>
        <w:jc w:val="both"/>
        <w:rPr>
          <w:rFonts w:ascii="Times New Roman" w:hAnsi="Times New Roman"/>
          <w:sz w:val="24"/>
          <w:szCs w:val="24"/>
        </w:rPr>
      </w:pPr>
      <w:r w:rsidRPr="007E03B4">
        <w:rPr>
          <w:rFonts w:ascii="Times New Roman" w:hAnsi="Times New Roman"/>
          <w:b/>
          <w:sz w:val="24"/>
          <w:szCs w:val="24"/>
        </w:rPr>
        <w:t>Тема I. Человек в обществе (11 ч</w:t>
      </w:r>
      <w:r w:rsidRPr="007E03B4">
        <w:rPr>
          <w:rFonts w:ascii="Times New Roman" w:hAnsi="Times New Roman"/>
          <w:sz w:val="24"/>
          <w:szCs w:val="24"/>
        </w:rPr>
        <w:t>)</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Зачем нужно изучать науки об обществе и человеке? Общественные науки. Парадокс Сократа. Человек, его поведение в коллективе, обществе, государстве. Какие вопросы изучают общественные науки? Необходимость знания истории, особенностей жизни общества, государства.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Что такое человек? Теории происхождения человека. Сильные и слабые стороны человека. Человек как существо общественное и биологическое. Человеческое достоинство, его качества.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Два человеческих «Я»: первое — то, что видят люди, второе — что человек сам о себе думает. «Внешние» признаки и «внутренние» качества человека. Внутренний мир человека. </w:t>
      </w:r>
      <w:proofErr w:type="gramStart"/>
      <w:r w:rsidRPr="007E03B4">
        <w:rPr>
          <w:rFonts w:ascii="Times New Roman" w:hAnsi="Times New Roman"/>
          <w:sz w:val="24"/>
          <w:szCs w:val="24"/>
        </w:rPr>
        <w:t>Человек как «дробь»: первое «Я» — в числителе, второе «Я» — в знаменателе.</w:t>
      </w:r>
      <w:proofErr w:type="gramEnd"/>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Почему люди улыбаются друг другу? Материальная и духовная культура. Культура общения. Стремление понять друг друга. Эмоциональные состояния при общении. Почему в благополучных цивилизованных странах все друг другу улыбаются? Доброжелательность. Терпимость, толерантность.</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Что такое равнодушие и как помочь </w:t>
      </w:r>
      <w:proofErr w:type="gramStart"/>
      <w:r w:rsidRPr="007E03B4">
        <w:rPr>
          <w:rFonts w:ascii="Times New Roman" w:hAnsi="Times New Roman"/>
          <w:sz w:val="24"/>
          <w:szCs w:val="24"/>
        </w:rPr>
        <w:t>ближнему</w:t>
      </w:r>
      <w:proofErr w:type="gramEnd"/>
      <w:r w:rsidRPr="007E03B4">
        <w:rPr>
          <w:rFonts w:ascii="Times New Roman" w:hAnsi="Times New Roman"/>
          <w:sz w:val="24"/>
          <w:szCs w:val="24"/>
        </w:rPr>
        <w:t>? Чем можно обидеть человека? Равнодушие к чужим бедам. Поглощенность своими интересами. Бестактность, грубость. Ложное покровительство. Благотворительность.</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Почему мужчина заботится о женщине и почему женщина заботится о мужчине? Он и она. Женщина и мужчина — две половинки «единого» человека. Семья. Роль и предназначение женщины в семье. Брак.</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lastRenderedPageBreak/>
        <w:t>Разве это плохо, что мы разные? Разнообразие народов и культур. Понятие «народ». Межнациональное общение. «Свои» и «чужие». Взаимное обогащение народов в процессе общения. Культура. Россия — многонациональная страна. Что мешает людям разных национальностей быть добрыми соседями и друзьями? Правила, которые необходимы в многонациональном государстве.</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Обычаи и традиции. Национальные традиции. Особенности характера народа и его традиции. Традиции почтительного отношения к старшим, забота о детях, женщинах, слабых и больных. Почему надо беречь национальные традиции и национальную культуру?</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Нужно ли нам физическое совершенство? Здоровье человека. Забота о здоровье и физическом развитии. Культ физического совершенства в Древней Греции и Древнем Риме. Олимпийские игры. Богатыри на Руси. Роль физкультуры и спорта в совершенствовании человека. Здоровый образ жизни. Что такое физическое совершенство?</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II. Гражданин и закон (15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Что такое гражданин? Человек и гражданин. Чем гражданин отличается от просто человека? Гражданин и государство. Участие в управлении страной. Гражданственность.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Гражданин мира. Космополит. </w:t>
      </w:r>
      <w:proofErr w:type="gramStart"/>
      <w:r w:rsidRPr="007E03B4">
        <w:rPr>
          <w:rFonts w:ascii="Times New Roman" w:hAnsi="Times New Roman"/>
          <w:sz w:val="24"/>
          <w:szCs w:val="24"/>
        </w:rPr>
        <w:t>Ностальгия по родине</w:t>
      </w:r>
      <w:proofErr w:type="gramEnd"/>
      <w:r w:rsidRPr="007E03B4">
        <w:rPr>
          <w:rFonts w:ascii="Times New Roman" w:hAnsi="Times New Roman"/>
          <w:sz w:val="24"/>
          <w:szCs w:val="24"/>
        </w:rPr>
        <w:t xml:space="preserve">.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Что такое гражданство? Документы, подтверждающие гражданство. В чем выражается связь человека с государством? Гражданство и права человека по Конституции РФ. Двойное гражданство. Основания получения гражданства. Должно ли гражданство разделять людей? Нарушение прав человека.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Мораль и право. Моральные и правовые оценки. Моральный выбор. Моральные и правовые нормы. Соотношение моральных и правовых норм. Сферы действия морали и права. Сходство и различия между правовыми и моральными нормами.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Что такое закон? Обычай — предшественник закона. Первые законы в истории человечества. Суть регулирования законами различных отношений между людьми. Право. Нормативно-правовой акт.</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Что такое правовая культура и правосознание? Понятие «культура». Правовая культура в широком и узком смысле, ее структура. Законопослушное (правомерное) поведение. Правозащитники. Политическая культура. Правосознание, его виды.</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Право на каждый день. Гражданское право в повседневной жизни. Рыночная экономика. Основные участники рынка. Предпринимательство. Договор. Гражданское право.</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Как закон регулирует отношения в семье? Семейное право. Семейный кодекс РФ. Брак. Условия и порядок заключения брака. Права и обязанности супругов. Брачный договор. Обязанности родителей перед своими детьми. Лишение родительских прав. Права ребенка. Усыновление (удочерение). Опека и попечительство.</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Поведение в общественном месте. Правила поведения в общественном месте. Аморальное поведение. Административное право. Административное правонарушение и административное наказание.</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lastRenderedPageBreak/>
        <w:t>Права потребителей. Кто такой потребитель? Закон «О защите прав потребителей». Как работает этот Закон? Комитет защиты прав потребителей. Сферы действия Закона.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Почему законы нарушают? Преступление. Уголовное преступление. Внешние причины преступного поведения. Внутренние причины преступного поведения.</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w:t>
      </w:r>
      <w:r>
        <w:rPr>
          <w:rFonts w:ascii="Times New Roman" w:hAnsi="Times New Roman"/>
          <w:b/>
          <w:sz w:val="24"/>
          <w:szCs w:val="24"/>
        </w:rPr>
        <w:t>ема III. Государство и власть (7</w:t>
      </w:r>
      <w:r w:rsidRPr="007E03B4">
        <w:rPr>
          <w:rFonts w:ascii="Times New Roman" w:hAnsi="Times New Roman"/>
          <w:b/>
          <w:sz w:val="24"/>
          <w:szCs w:val="24"/>
        </w:rPr>
        <w:t xml:space="preserve">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Наше государство — Российская Федерация (Россия). Понятие «федерация». Унитарное государство. Россия — федеративное государство. Виды государств по форме правления. Наша страна — государство с республиканской формой правления. История становления государственного строя в России. Россия — демократическое, правовое государство.</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Какие бывают государства? Монархия, ее виды: абсолютная и парламентарная. Республика. Типы республик: </w:t>
      </w:r>
      <w:proofErr w:type="gramStart"/>
      <w:r w:rsidRPr="007E03B4">
        <w:rPr>
          <w:rFonts w:ascii="Times New Roman" w:hAnsi="Times New Roman"/>
          <w:sz w:val="24"/>
          <w:szCs w:val="24"/>
        </w:rPr>
        <w:t>парламентская</w:t>
      </w:r>
      <w:proofErr w:type="gramEnd"/>
      <w:r w:rsidRPr="007E03B4">
        <w:rPr>
          <w:rFonts w:ascii="Times New Roman" w:hAnsi="Times New Roman"/>
          <w:sz w:val="24"/>
          <w:szCs w:val="24"/>
        </w:rPr>
        <w:t xml:space="preserve">, президентская, смешанная. Парламент.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Президент Российской Федерации. Его полномочия и обязанности по Конституции РФ. Как выбирают Президента России? Избирательное право. Президенты России.</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Кто принимает </w:t>
      </w:r>
      <w:proofErr w:type="gramStart"/>
      <w:r w:rsidRPr="007E03B4">
        <w:rPr>
          <w:rFonts w:ascii="Times New Roman" w:hAnsi="Times New Roman"/>
          <w:sz w:val="24"/>
          <w:szCs w:val="24"/>
        </w:rPr>
        <w:t>законы</w:t>
      </w:r>
      <w:proofErr w:type="gramEnd"/>
      <w:r w:rsidRPr="007E03B4">
        <w:rPr>
          <w:rFonts w:ascii="Times New Roman" w:hAnsi="Times New Roman"/>
          <w:sz w:val="24"/>
          <w:szCs w:val="24"/>
        </w:rPr>
        <w:t xml:space="preserve"> и кто воплощает их в жизнь? Государственная власть в Российской Федерации: три ветви власти. Законодательная власть — Федеральное Собрание. Совет Федерации и Государственная Дума. Как избираются депутаты Государственной Думы? Исполнительная власть. Правительство РФ. Состав Правительства России. Кто его возглавляет? Судебная власть. Главные суды России.</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Местная власть. Малая родина. Местное самоуправление. Местные органы власти. Различные формы местной власти. Советы, думы, муниципалитеты, администрации. Мэр. Как формируется местная власть? История местного самоуправления в России. Земства.</w:t>
      </w:r>
    </w:p>
    <w:p w:rsidR="00B95774" w:rsidRPr="007E03B4" w:rsidRDefault="00B95774" w:rsidP="007E03B4">
      <w:pPr>
        <w:jc w:val="both"/>
        <w:rPr>
          <w:rFonts w:ascii="Times New Roman" w:hAnsi="Times New Roman"/>
          <w:b/>
          <w:sz w:val="24"/>
          <w:szCs w:val="24"/>
        </w:rPr>
      </w:pPr>
      <w:r>
        <w:rPr>
          <w:rFonts w:ascii="Times New Roman" w:hAnsi="Times New Roman"/>
          <w:b/>
          <w:sz w:val="24"/>
          <w:szCs w:val="24"/>
        </w:rPr>
        <w:t>Итоговое повторение — 2</w:t>
      </w:r>
      <w:r w:rsidRPr="007E03B4">
        <w:rPr>
          <w:rFonts w:ascii="Times New Roman" w:hAnsi="Times New Roman"/>
          <w:b/>
          <w:sz w:val="24"/>
          <w:szCs w:val="24"/>
        </w:rPr>
        <w:t xml:space="preserve"> ч.</w:t>
      </w:r>
    </w:p>
    <w:p w:rsidR="00B95774" w:rsidRPr="007E03B4" w:rsidRDefault="00B95774" w:rsidP="007E03B4">
      <w:pPr>
        <w:jc w:val="center"/>
        <w:rPr>
          <w:rFonts w:ascii="Times New Roman" w:hAnsi="Times New Roman"/>
          <w:b/>
          <w:sz w:val="24"/>
          <w:szCs w:val="24"/>
        </w:rPr>
      </w:pPr>
      <w:r w:rsidRPr="007E03B4">
        <w:rPr>
          <w:rFonts w:ascii="Times New Roman" w:hAnsi="Times New Roman"/>
          <w:b/>
          <w:sz w:val="24"/>
          <w:szCs w:val="24"/>
        </w:rPr>
        <w:t>7 КЛАСС (35 ч)</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 Регулировани</w:t>
      </w:r>
      <w:r>
        <w:rPr>
          <w:rFonts w:ascii="Times New Roman" w:hAnsi="Times New Roman"/>
          <w:b/>
          <w:sz w:val="24"/>
          <w:szCs w:val="24"/>
        </w:rPr>
        <w:t>е поведения людей в обществе (9</w:t>
      </w:r>
      <w:r w:rsidRPr="007E03B4">
        <w:rPr>
          <w:rFonts w:ascii="Times New Roman" w:hAnsi="Times New Roman"/>
          <w:b/>
          <w:sz w:val="24"/>
          <w:szCs w:val="24"/>
        </w:rPr>
        <w:t xml:space="preserve">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Роль социальных норм в жизни общества. Какие бывают нормы? Социальные нормы и их виды. Общие признаки социальных норм. Нормы обычаев — ритуалы, обряды, обычаи, традиции, мифы. Нормы: религиозные, моральные, правовые, деловые. Что регулируют нормы гражданских, экономических, политических, культурных, межнациональных и международных отношений?</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Что главное в человеке? Понятие морали. Добро — основа нравственности. Добро и зло. Мораль. Аморальное поведение. Неизбежность торжества добра над злом. Что можно, нельзя, нужно? Десять библейских заповедей. Правила поведения в обществе. Моральные (нравственные) нормы. Моральная позиция. О совести. Совесть — «человек в тебе». Происхождение слова «совесть». Совесть и вера в Бога. Кому мешает совесть?</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Высшая ценность. Смысл жизни. Конечность жизни и бессмертие. Что заставляет людей жертвовать жизнью ради высоких целей?</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Почему люди любят Родину? Российская идентичность. Понятие патриотизма. Патриотизм и национализм. Нация. Патриоты и националисты. Интернационализм.</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lastRenderedPageBreak/>
        <w:t>Правовые нормы. Понятие «право», что оно означает. Как соотносятся право и мораль. Общие черты. Отличия правовых норм. Правовые нормы. Их особенности и виды.</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II. Твои неотъемлемые права (18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Каждый человек хочет быть свободным! Блага свободы. Свобода в рамках закона и морали. Тоталитарное государство. Проявления свободы. Конституционные права и свободы человека в Российской Федерации. Анархия.</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Гражданин и государство. Понятие государства. Государственные органы. Ответственность государства перед гражданином. Ответственность гражданина перед государством. Обязанности граждан по Конституции РФ.</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Права ребенка. Как связаны права ребенка с правами человека. Документы о правах ребенка. Основные группы прав ребенка.</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Как организована правовая защита детей. Международные организации, защищающие права детей. Уполномоченный по правам ребенка при Президенте Российской Федерации.</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Право на жизнь. Право на благополучную жизнь. Право на имя и гражданство. Право на создание семьи. Право на здоровый образ жизни. Право на квалифицированную медицинскую помощь. Право на образование. Право на участие в культурной жизни и пользование учреждениями культуры, на доступ к культурным ценностям.</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Право на свободу слова. Свобода слова — условие свободного развития личности. Цензура. Право свободно высказывать свое мнение. Корректное использование этого права.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Право на объединение. Право на создание детских организаций. Нужна ли для этого помощь взрослых? Где уместно создавать эти организации? Право мыслить и верить свободно. Что такое свобода совести? Чем отличается человек верующий от человека неверующего? Свобода в выборе веры. Религия. Приверженность вере отцов.</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Право на защиту: задержание. Административное задержание. Административное правонарушение. Уголовное преступление. Права несовершеннолетних. Адвокат. Как вести себя в процессе задержания. Права сотрудников правоохранительных органов. Права задержанного.</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Право на защиту: тюрьма. Лишение свободы — уголовное наказание за преступление. Условия пребывания в тюрьме или колонии. Гуманность. Чувство достоинства. Условия содержания в заключени</w:t>
      </w:r>
      <w:proofErr w:type="gramStart"/>
      <w:r w:rsidRPr="007E03B4">
        <w:rPr>
          <w:rFonts w:ascii="Times New Roman" w:hAnsi="Times New Roman"/>
          <w:sz w:val="24"/>
          <w:szCs w:val="24"/>
        </w:rPr>
        <w:t>и</w:t>
      </w:r>
      <w:proofErr w:type="gramEnd"/>
      <w:r w:rsidRPr="007E03B4">
        <w:rPr>
          <w:rFonts w:ascii="Times New Roman" w:hAnsi="Times New Roman"/>
          <w:sz w:val="24"/>
          <w:szCs w:val="24"/>
        </w:rPr>
        <w:t xml:space="preserve"> несовершеннолетних в соответствии с их правами.</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Право на защиту: война. Война и дети. Дети — жертвы войны. Право на защиту детей в военное время. Дети на войне. Конвенция о правах ребенка защищает детей от войны.</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Право на защиту: наркотики. Наркомания — чума XXI в. Дети и наркотики. Эксплуатация детей </w:t>
      </w:r>
      <w:proofErr w:type="spellStart"/>
      <w:r w:rsidRPr="007E03B4">
        <w:rPr>
          <w:rFonts w:ascii="Times New Roman" w:hAnsi="Times New Roman"/>
          <w:sz w:val="24"/>
          <w:szCs w:val="24"/>
        </w:rPr>
        <w:t>наркодельцами</w:t>
      </w:r>
      <w:proofErr w:type="spellEnd"/>
      <w:r w:rsidRPr="007E03B4">
        <w:rPr>
          <w:rFonts w:ascii="Times New Roman" w:hAnsi="Times New Roman"/>
          <w:sz w:val="24"/>
          <w:szCs w:val="24"/>
        </w:rPr>
        <w:t>. Защита детей от наркотиков.</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Право на защиту: эксплуатация несовершеннолетних. Предпринимательство. Рыночная экономика и эксплуатация труда. Безработица. Закон защищает детей от эксплуататоров. Трудовое законодательство.</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lastRenderedPageBreak/>
        <w:t>Где права, там и ответственность. Единство прав и обязанностей. Понятие «ответственность». Моральная ответственность. Правовая (юридическая) ответственность.</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III. Под защитой права (7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Суд — защитник прав человека. Деятельность судов. Судебная защита прав и свобод человека. Как действует суд? Стоит ли бояться суда? Презумпция невиновности.</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Функции прокуратуры. Прокурор. Чем занимается прокурор? Обвинение и надзор. Участники судебного уголовного процесса.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Полиция на страже правопорядка. Органы внутренних дел. Полиция. Чем занимается полиция? Нужно ли помогать полиции? Структура полиции. Участковые инспекторы, ГИБДД. Федеральный закон «О полиции».</w:t>
      </w:r>
    </w:p>
    <w:p w:rsidR="00B9577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Права необходимо знать всем. Умение пользоваться правами. Правовая защита. Государство защищает граждан с помощью законов. Право на необходимую оборону.</w:t>
      </w:r>
    </w:p>
    <w:p w:rsidR="00B95774" w:rsidRPr="00092A5A" w:rsidRDefault="00B95774" w:rsidP="007E03B4">
      <w:pPr>
        <w:ind w:firstLine="708"/>
        <w:jc w:val="both"/>
        <w:rPr>
          <w:rFonts w:ascii="Times New Roman" w:hAnsi="Times New Roman"/>
          <w:b/>
          <w:sz w:val="24"/>
          <w:szCs w:val="24"/>
        </w:rPr>
      </w:pPr>
      <w:r>
        <w:rPr>
          <w:rFonts w:ascii="Times New Roman" w:hAnsi="Times New Roman"/>
          <w:b/>
          <w:sz w:val="24"/>
          <w:szCs w:val="24"/>
        </w:rPr>
        <w:t>Итоговое повторение (1 час)</w:t>
      </w:r>
    </w:p>
    <w:p w:rsidR="00B95774" w:rsidRPr="007E03B4" w:rsidRDefault="00B95774" w:rsidP="007E03B4">
      <w:pPr>
        <w:jc w:val="center"/>
        <w:rPr>
          <w:rFonts w:ascii="Times New Roman" w:hAnsi="Times New Roman"/>
          <w:b/>
          <w:sz w:val="24"/>
          <w:szCs w:val="24"/>
        </w:rPr>
      </w:pPr>
      <w:r w:rsidRPr="007E03B4">
        <w:rPr>
          <w:rFonts w:ascii="Times New Roman" w:hAnsi="Times New Roman"/>
          <w:b/>
          <w:sz w:val="24"/>
          <w:szCs w:val="24"/>
        </w:rPr>
        <w:t>8 КЛАСС (35 ч)</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 Человек. Духовный мир личности (7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Человек, его личность и деятельность. Что такое человек? Его </w:t>
      </w:r>
      <w:proofErr w:type="spellStart"/>
      <w:r w:rsidRPr="007E03B4">
        <w:rPr>
          <w:rFonts w:ascii="Times New Roman" w:hAnsi="Times New Roman"/>
          <w:sz w:val="24"/>
          <w:szCs w:val="24"/>
        </w:rPr>
        <w:t>психобиосоциальная</w:t>
      </w:r>
      <w:proofErr w:type="spellEnd"/>
      <w:r w:rsidRPr="007E03B4">
        <w:rPr>
          <w:rFonts w:ascii="Times New Roman" w:hAnsi="Times New Roman"/>
          <w:sz w:val="24"/>
          <w:szCs w:val="24"/>
        </w:rPr>
        <w:t xml:space="preserve"> сущность. Теории происхождения человека. Личность. Деятельность. Виды деятельности. Структура деятельности. Поведение. Потребности и</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способности человека.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Свобода — это ответственность. Понятие свободы. Что такое ответственность? Как воспитать в себе ответственность? Чувство долга.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Человек культурный. Происхождение слова «культура». Понятие культуры. Виды культуры. Классификация видов культуры. Искусство. Диалог культур. Кого мы называем культурным человеком? Как </w:t>
      </w:r>
      <w:proofErr w:type="gramStart"/>
      <w:r w:rsidRPr="007E03B4">
        <w:rPr>
          <w:rFonts w:ascii="Times New Roman" w:hAnsi="Times New Roman"/>
          <w:sz w:val="24"/>
          <w:szCs w:val="24"/>
        </w:rPr>
        <w:t>связаны</w:t>
      </w:r>
      <w:proofErr w:type="gramEnd"/>
      <w:r w:rsidRPr="007E03B4">
        <w:rPr>
          <w:rFonts w:ascii="Times New Roman" w:hAnsi="Times New Roman"/>
          <w:sz w:val="24"/>
          <w:szCs w:val="24"/>
        </w:rPr>
        <w:t xml:space="preserve"> внутренняя и внешняя культура?</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Культура и ее наследники. Уважение к прошлому народа, страны. Культурное наследие. Почему нужно беречь культуру?</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Культура тела. Спорт и здоровье человека. Здоровый образ жизни. Физическое воспитание школьников. Как стать здоровым? Как </w:t>
      </w:r>
      <w:proofErr w:type="gramStart"/>
      <w:r w:rsidRPr="007E03B4">
        <w:rPr>
          <w:rFonts w:ascii="Times New Roman" w:hAnsi="Times New Roman"/>
          <w:sz w:val="24"/>
          <w:szCs w:val="24"/>
        </w:rPr>
        <w:t>связаны</w:t>
      </w:r>
      <w:proofErr w:type="gramEnd"/>
      <w:r w:rsidRPr="007E03B4">
        <w:rPr>
          <w:rFonts w:ascii="Times New Roman" w:hAnsi="Times New Roman"/>
          <w:sz w:val="24"/>
          <w:szCs w:val="24"/>
        </w:rPr>
        <w:t xml:space="preserve"> в человеке тело и дух?</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 xml:space="preserve">Враги души и тела. Пьянство и алкоголизм. Почему курение опасно для здоровья? Что такое наркомания, чем коварна эта болезнь? Опасность </w:t>
      </w:r>
      <w:proofErr w:type="spellStart"/>
      <w:r w:rsidRPr="007E03B4">
        <w:rPr>
          <w:rFonts w:ascii="Times New Roman" w:hAnsi="Times New Roman"/>
          <w:sz w:val="24"/>
          <w:szCs w:val="24"/>
        </w:rPr>
        <w:t>СПИДа</w:t>
      </w:r>
      <w:proofErr w:type="spellEnd"/>
      <w:r w:rsidRPr="007E03B4">
        <w:rPr>
          <w:rFonts w:ascii="Times New Roman" w:hAnsi="Times New Roman"/>
          <w:sz w:val="24"/>
          <w:szCs w:val="24"/>
        </w:rPr>
        <w:t>.</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Выбор жизненного пути. Что такое жизненный путь? Жизнь как служение. Жизненное призвание. Роль труда в жизни человека, в достижении успеха. Воспитание уважения к труду, чувства человеческого достоинства, любви к людям.</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II. Человек в обществе (12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lastRenderedPageBreak/>
        <w:t>Взаимосвязь природы и общества. Понятия «природа» и «общество». Единство мира. Экология. Экологическое право. Экологические преступления. Бережное отношение к природе. Охрана природы.</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Основные сферы жизни общества: экономическая, социальная, политическая, духовная. Их характеристика. Взаимосвязь сфер жизни общества.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Духовная сфера жизни общества. Духовные ценности. Формы общественного сознания. Наука. Функции науки в обществе. Система наук. Смысл научной деятельности. Положение науки в России. Перспективы развития науки. Религия. Исторические формы развития религии. Мировые религии. Религиозные формы. Веротерпимость и толерантность. Свобода вероисповедания в России. Влияние религии на развитие духовной культуры.</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Образование. Понятие образования. Функции образования в обществе. Системы образования. Роль самообразования в развитии личности. Образование в современном мире.</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Непрерывное образование. Новые профессии. Рынок труда. Конкурентоспособность, карьера.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Гражданское общество. Его независимость от государства. Самоорганизация. Признаки гражданского общества. Причины, препятствующие обществу стать гражданским.</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Исторические типы общества. </w:t>
      </w:r>
      <w:proofErr w:type="spellStart"/>
      <w:r w:rsidRPr="007E03B4">
        <w:rPr>
          <w:rFonts w:ascii="Times New Roman" w:hAnsi="Times New Roman"/>
          <w:sz w:val="24"/>
          <w:szCs w:val="24"/>
        </w:rPr>
        <w:t>Доиндустриальное</w:t>
      </w:r>
      <w:proofErr w:type="spellEnd"/>
      <w:r w:rsidRPr="007E03B4">
        <w:rPr>
          <w:rFonts w:ascii="Times New Roman" w:hAnsi="Times New Roman"/>
          <w:sz w:val="24"/>
          <w:szCs w:val="24"/>
        </w:rPr>
        <w:t xml:space="preserve"> (традиционное) общество. Индустриальное общество. Постиндустриальное общество, его особенности и отличия. Информационное общество. Роль науки, образования, сферы услуг в постиндустриальном обществе. СМИ, их функции. Роль малых предприятий.</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Человек в группе. Что такое группа? Воздействие группы на ее членов. Групповые ожидания. Социальная психология. Большие и малые группы. Межличностные конфликты.</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Группы с отрицательной направленностью. </w:t>
      </w:r>
      <w:proofErr w:type="spellStart"/>
      <w:r w:rsidRPr="007E03B4">
        <w:rPr>
          <w:rFonts w:ascii="Times New Roman" w:hAnsi="Times New Roman"/>
          <w:sz w:val="24"/>
          <w:szCs w:val="24"/>
        </w:rPr>
        <w:t>Референтные</w:t>
      </w:r>
      <w:proofErr w:type="spellEnd"/>
      <w:r w:rsidRPr="007E03B4">
        <w:rPr>
          <w:rFonts w:ascii="Times New Roman" w:hAnsi="Times New Roman"/>
          <w:sz w:val="24"/>
          <w:szCs w:val="24"/>
        </w:rPr>
        <w:t xml:space="preserve"> группы. Лидерство в группе.</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Человек в семье. Понятие семьи. Положение в семье женщины и мужчины. Взаимоотношения в семье. Взаимопомощь, </w:t>
      </w:r>
      <w:proofErr w:type="spellStart"/>
      <w:r w:rsidRPr="007E03B4">
        <w:rPr>
          <w:rFonts w:ascii="Times New Roman" w:hAnsi="Times New Roman"/>
          <w:sz w:val="24"/>
          <w:szCs w:val="24"/>
        </w:rPr>
        <w:t>взаимоподдержка</w:t>
      </w:r>
      <w:proofErr w:type="spellEnd"/>
      <w:r w:rsidRPr="007E03B4">
        <w:rPr>
          <w:rFonts w:ascii="Times New Roman" w:hAnsi="Times New Roman"/>
          <w:sz w:val="24"/>
          <w:szCs w:val="24"/>
        </w:rPr>
        <w:t>. Семейные ценности. Семейные конфликты. Семья и общество. Государственная поддержка семьи.</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Родители и дети. Почитание родителей. Роль в семье отца и матери. Родительская любовь. Долг детей перед родителями. Защита прав детей в семье.</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Отношения в обществе. Структура общества. Социальный статус. Социальная роль. Общественные отношения, их виды. </w:t>
      </w:r>
      <w:proofErr w:type="spellStart"/>
      <w:r w:rsidRPr="007E03B4">
        <w:rPr>
          <w:rFonts w:ascii="Times New Roman" w:hAnsi="Times New Roman"/>
          <w:sz w:val="24"/>
          <w:szCs w:val="24"/>
        </w:rPr>
        <w:t>Социокультурные</w:t>
      </w:r>
      <w:proofErr w:type="spellEnd"/>
      <w:r w:rsidRPr="007E03B4">
        <w:rPr>
          <w:rFonts w:ascii="Times New Roman" w:hAnsi="Times New Roman"/>
          <w:sz w:val="24"/>
          <w:szCs w:val="24"/>
        </w:rPr>
        <w:t xml:space="preserve"> отношения, их участники. Социальные конфликты в обществе и пути их устранения. Межнациональные отношения и конфликты. Пути разрешения межнациональных конфликтов.</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Глобальные проблемы человечества. Сохранение мира, борьба с терроризмом. Экологические угрозы. Преодоление экономической, социальной, культурной отсталости стран «третьего мира». Демографическая проблема. Решение продовольственной проблемы. Борьба с неизлечимыми болезнями.</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lastRenderedPageBreak/>
        <w:t>К миру без войн. Почему возникают конфликты между странами и народами? Позиция пацифистов в защите мира. Что значит «крепить мир»? Народная дипломатия. Пути и средства защиты мира. Международно-правовая защита жертв вооруженных конфликтов. Международное гуманитарное право.</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III. Человек. Право. Государство (14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Что такое гражданин? Понятие гражданина. История возникновения понятия. Человек и гражданин: общее и особенное. Политико-правовое и нравственное содержание гражданственности. Гражданство. Основания приобретения гражданства. «Принцип крови» и «принцип почвы». Двойное гражданство. Лишение гражданства.</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Что такое право? Значения этого понятия. Нормы права, их особенности. Что такое закон? Какие бывают законы?</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Источники права, их виды. Зачем надо знать нормы права? Система и отрасли права. Что такое система права? Вертикальное строение права: отрасль права, институт права, норма права. Горизонтальное строение права — классификация по отраслям. Система отраслей российского права. Регулятивные и охранительные отрасли права, их характеристика.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Что такое государство? Признаки государства, основные и дополнительные. Функции государства, внутренние и внешние. Может ли общество обойтись без государства?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Правовое государство. Идея правового государства. Основные признаки правового государства. Верховенство закона.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Конституция Российской Федерации. Что такое конституция? Конституционное (государственное) право. Основы конституционного строя России, его элементы. Формы государственного устройства. Конфедерация. Федерация. Россия как федеративное государство.</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Органы государственной власти. Сущность разделения властей. Государственная власть в Российской Федерации.</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Президент Российской Федерации. Федеральное Собрание. Совет Федерации. Государственная Дума. Правительство Российской Федерации. Судебная власть, ее структура. Конституционный Суд РФ. Верховный Суд РФ. Высший Арбитражный Суд РФ. Прокуратура РФ. Генеральный прокурор РФ. Местное самоуправление.</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Государственные символы России: герб, гимн, флаг. Зачем государству символы? История государственных символов России.</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Права человека. Понятия прав и свобод человека. Международные документы о правах человека. Всеобщая декларация прав человека. Европейская Конвенция о защите прав человека и основных свобод. Структура прав человека. Современное понимание прав человека. Правовой статус человека. Конституционный статус человека: конституционные свободы человека; конституционные права человека; конституционные обязанности человека. Соотношение прав и обязанностей человека. Права человека в Конституции Российской Федерации. Гражданские права. Право на свободу совести и вероисповедания. Свобода мысли и слова. Право на жизнь. Проблема отмены смертной казни. Политические права. Право на объединение. Право собираться мирно. Процедурные гражданские права. Право на участие в управлении делами государства.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lastRenderedPageBreak/>
        <w:t>Экономические права. Право на экономическую деятельность. Право частной собственности, в том числе на землю.</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Социальные права. Право на свободный труд и отдых; на защиту от безработицы. Право на социальное обеспечение, охрану материнства и детства. Право на образование. Культурные права. Право на свободу творчества, преподавания; доступ граждан к духовным и материальным ценностям.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Защита прав человека. Нарушения прав человека: геноцид, апартеид, расизм, национализм. Дискриминация меньшинств. Нарушения прав в экономической и социальной сферах. Международное гуманитарное право. Международные организации в области защиты прав человека. Средства защиты прав человека на внутригосударственном уровне в России. Уполномоченный по правам человека (омбудсмен) при Президенте РФ.</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Правоохранительные органы. Адвокаты. Прокуроры. Судьи. Органы внутренних дел. Полиция. Нотариусы.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Правовая культура, ее составные части. Правовая культура общества. Правовая культура человека — основной результат правового образования. </w:t>
      </w:r>
      <w:proofErr w:type="spellStart"/>
      <w:r w:rsidRPr="007E03B4">
        <w:rPr>
          <w:rFonts w:ascii="Times New Roman" w:hAnsi="Times New Roman"/>
          <w:sz w:val="24"/>
          <w:szCs w:val="24"/>
        </w:rPr>
        <w:t>Антикультура</w:t>
      </w:r>
      <w:proofErr w:type="spellEnd"/>
      <w:r w:rsidRPr="007E03B4">
        <w:rPr>
          <w:rFonts w:ascii="Times New Roman" w:hAnsi="Times New Roman"/>
          <w:sz w:val="24"/>
          <w:szCs w:val="24"/>
        </w:rPr>
        <w:t>. Правовое образование. Правовой нигилизм. Правовой цинизм. Как обрести правовую культуру.</w:t>
      </w:r>
    </w:p>
    <w:p w:rsidR="00B95774" w:rsidRPr="007E03B4" w:rsidRDefault="00B95774" w:rsidP="007E03B4">
      <w:pPr>
        <w:jc w:val="both"/>
        <w:rPr>
          <w:rFonts w:ascii="Times New Roman" w:hAnsi="Times New Roman"/>
          <w:sz w:val="24"/>
          <w:szCs w:val="24"/>
        </w:rPr>
      </w:pPr>
      <w:r w:rsidRPr="007E03B4">
        <w:rPr>
          <w:rFonts w:ascii="Times New Roman" w:hAnsi="Times New Roman"/>
          <w:b/>
          <w:sz w:val="24"/>
          <w:szCs w:val="24"/>
        </w:rPr>
        <w:t>Резервное время — 2 ч</w:t>
      </w:r>
      <w:r w:rsidRPr="007E03B4">
        <w:rPr>
          <w:rFonts w:ascii="Times New Roman" w:hAnsi="Times New Roman"/>
          <w:sz w:val="24"/>
          <w:szCs w:val="24"/>
        </w:rPr>
        <w:t>.</w:t>
      </w:r>
    </w:p>
    <w:p w:rsidR="00B95774" w:rsidRPr="007E03B4" w:rsidRDefault="00B95774" w:rsidP="007E03B4">
      <w:pPr>
        <w:jc w:val="center"/>
        <w:rPr>
          <w:rFonts w:ascii="Times New Roman" w:hAnsi="Times New Roman"/>
          <w:b/>
          <w:sz w:val="24"/>
          <w:szCs w:val="24"/>
        </w:rPr>
      </w:pPr>
      <w:r w:rsidRPr="007E03B4">
        <w:rPr>
          <w:rFonts w:ascii="Times New Roman" w:hAnsi="Times New Roman"/>
          <w:b/>
          <w:sz w:val="24"/>
          <w:szCs w:val="24"/>
        </w:rPr>
        <w:t>9 КЛАСС (34 ч)</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 Человек и экономика (11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Экономика и ее роль в жизни общества. Что такое экономика. Роль экономики в жизни общества. Общественные потребности. Экономические ресурсы, воспроизводимые и невоспроизводимые, их ограниченность. Основные факторы производства. Спрос и предложение. Товар. Цена товара. Услуги. Прибыль.</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Экономика семьи. Семейный бюджет. Семейные доходы и расходы. Семейное потребление. Прожиточный минимум. Потребительская корзина.</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Типы экономических систем. Понятие экономической системы. Традиционная экономическая система. Натуральное хозяйство. Командная экономическая система. Советская командная экономика. Дефицит.</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Что такое рыночная экономическая система? Понятие рынка. Рыночные отношения, их участники. Особенности рыночной экономики. Конкуренция. Экономические циклы. Виды рынков. Смешанный тип экономической системы.</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Роль государства в управлении экономикой. Экономические законы. Особенности экономического развития России в условиях рыночной экономики. «Средний класс» собственников.</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Собственность и ее формы. Понятие собственности. Формы собственности: частная, государственная, муниципальная, иные виды собственности. Общая собственность.</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lastRenderedPageBreak/>
        <w:t>Предпринимательство. Понятие предпринимательской деятельности. Предприниматель. Российское законодательство и предпринимательская деятельность. Регистрация предпринимательства. Этика предпринимательства.</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 xml:space="preserve">Формы предприятий. Понятие предприятия. </w:t>
      </w:r>
      <w:proofErr w:type="spellStart"/>
      <w:r w:rsidRPr="007E03B4">
        <w:rPr>
          <w:rFonts w:ascii="Times New Roman" w:hAnsi="Times New Roman"/>
          <w:sz w:val="24"/>
          <w:szCs w:val="24"/>
        </w:rPr>
        <w:t>Организационноправовые</w:t>
      </w:r>
      <w:proofErr w:type="spellEnd"/>
      <w:r w:rsidRPr="007E03B4">
        <w:rPr>
          <w:rFonts w:ascii="Times New Roman" w:hAnsi="Times New Roman"/>
          <w:sz w:val="24"/>
          <w:szCs w:val="24"/>
        </w:rPr>
        <w:t xml:space="preserve"> формы предприятия. Хозяйственное товарищество. Хозяйственное общество. Акционерное общество. Производственный кооператив. Государственные и муниципальные унитарные предприятия.</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Деньги и банки. Что такое деньги? История появления денег. Функции денег. Денежная масса. Инфляция. Банки. Государственный бюджет. Государственный долг. Финансовый кризис, его причины и последствия.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Налоги. Виды налогов. Налоговый кодекс РФ. Налогоплательщики. Налог на доходы физических лиц. Порядок его уплаты. Налоговая декларация. Налоговые льготы. Роль налогов в условиях рыночной экономики. Ответственность</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в налоговом праве. Административная и уголовная ответственность. Штраф (пеня). Дисциплинарная ответственность.</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Труд. Отношение к труду. Понятие труда. Рынок рабочей силы. Трудовой договор. Занятость. Экономически активное население. Безработица, ее виды. Причины безработицы. Роль государства в обеспечении занятости. Государственная служба занятости. Заработная плата, ее формы. Индексация доходов. МРОТ. Труд в современной экономике. Профессионализм. Изменения на современном рынке труда, их причины.</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Глобализация, ее характеристика. Транснациональные корпорации (ТНК). Международный валютный фонд (МВФ). Всемирный банк (ВБ). Всемирная торговая организация (ВТО). Глобальная экономика. Международная интеграция. Что нужно, чтобы войти в глобальную экономику? Россия в </w:t>
      </w:r>
      <w:proofErr w:type="spellStart"/>
      <w:r w:rsidRPr="007E03B4">
        <w:rPr>
          <w:rFonts w:ascii="Times New Roman" w:hAnsi="Times New Roman"/>
          <w:sz w:val="24"/>
          <w:szCs w:val="24"/>
        </w:rPr>
        <w:t>глобализирующемся</w:t>
      </w:r>
      <w:proofErr w:type="spellEnd"/>
      <w:r w:rsidRPr="007E03B4">
        <w:rPr>
          <w:rFonts w:ascii="Times New Roman" w:hAnsi="Times New Roman"/>
          <w:sz w:val="24"/>
          <w:szCs w:val="24"/>
        </w:rPr>
        <w:t xml:space="preserve"> мире.</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II. Человек. Политика. Власть (10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Власть в обществе. Сущность власти. Виды власти. Властные отношения. Авторитет. Политическая власть, ее структура. Власть и право (власть закона).</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Что такое политика? Происхождение политики. Нравственность и безнравственность политики. Макиавеллизм. Связь политики с другими сферами жизни общества. Функции политики. Политическая система общества, ее признаки, профессиональные и непрофессиональные субъекты политики.</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Формы государственного правления. Государства по форме правления. Что такое монархия? Виды монархии. Абсолютная монархия и самодержавие. Ограниченная (парламентарная) монархия. </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Что такое республика? Признаки республики. Республики в составе СССР. Достоинства и недостатки избирательной системы формирования власти. Формы республики. Президентская республика. Парламентская республика. Смешанная республика. Российская Федерация как республика.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Политические режимы: демократия. Понятие демократического режима. Виды демократических режимов. Ценности демократии. Основные признаки демократии. Либерализм как </w:t>
      </w:r>
      <w:proofErr w:type="spellStart"/>
      <w:r w:rsidRPr="007E03B4">
        <w:rPr>
          <w:rFonts w:ascii="Times New Roman" w:hAnsi="Times New Roman"/>
          <w:sz w:val="24"/>
          <w:szCs w:val="24"/>
        </w:rPr>
        <w:lastRenderedPageBreak/>
        <w:t>общественнополитическое</w:t>
      </w:r>
      <w:proofErr w:type="spellEnd"/>
      <w:r w:rsidRPr="007E03B4">
        <w:rPr>
          <w:rFonts w:ascii="Times New Roman" w:hAnsi="Times New Roman"/>
          <w:sz w:val="24"/>
          <w:szCs w:val="24"/>
        </w:rPr>
        <w:t xml:space="preserve"> учение. Либеральная демократия. Особенности современной российской демократии. Политические режимы: авторитаризм, тоталитаризм. Антидемократические режимы, их виды. Что такое тоталитаризм? Тотальный контроль над обществом и человеком. Авторитарный режим, его отличия от тоталитаризма.</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Политические партии. Их признаки. История политических партий. Многопартийность. Политический плюрализм. Типы политических партий: кадровые (парламентские) и массовые. Политическая направленность партий.</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Левые и правые партии. Партии политического центра. Федеральный закон «О политических партиях».</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Выборы в демократическом обществе. Выборы и демократия. Избирательное право. Избирательные права граждан. Правовой статус избирателя. Избиратель. Гражданская ответственность избирателей.</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Избирательные системы. Процедура выборов. Избирательные системы: мажоритарная, пропорциональная, смешанная, их характеристика. Избирательный процесс. Подготовка к выборам. Избирательные участки. Избирательные комиссии, их система. Референдум. День голосования.</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Человек и политика. Необходимость политических знаний. Способность самостоятельно принимать политические решения. Гражданская активность. «Средний избиратель». Электорат. Политическая культура общества и человека. Зачем человеку участвовать в политике?</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Тема III. Человек и право (11 ч)</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Гражданское право. Гражданские правоотношения и их участники. Что регулирует гражданское право? Гражданский кодекс РФ. Имущественные и личные неимущественные отношения. Понятие имущества. Субъекты гражданских отношений. Юридические лица. Физические лица. Правоспособность. Дееспособность. </w:t>
      </w:r>
      <w:proofErr w:type="spellStart"/>
      <w:r w:rsidRPr="007E03B4">
        <w:rPr>
          <w:rFonts w:ascii="Times New Roman" w:hAnsi="Times New Roman"/>
          <w:sz w:val="24"/>
          <w:szCs w:val="24"/>
        </w:rPr>
        <w:t>Деликтоспособность</w:t>
      </w:r>
      <w:proofErr w:type="spellEnd"/>
      <w:r w:rsidRPr="007E03B4">
        <w:rPr>
          <w:rFonts w:ascii="Times New Roman" w:hAnsi="Times New Roman"/>
          <w:sz w:val="24"/>
          <w:szCs w:val="24"/>
        </w:rPr>
        <w:t>. Ответственность по гражданскому праву.</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 xml:space="preserve">Право собственности. Понятие «собственность». Право владения. Право пользования. Право распоряжения. Виды собственности. Юридические гарантии прав собственности. </w:t>
      </w:r>
      <w:proofErr w:type="spellStart"/>
      <w:r w:rsidRPr="007E03B4">
        <w:rPr>
          <w:rFonts w:ascii="Times New Roman" w:hAnsi="Times New Roman"/>
          <w:sz w:val="24"/>
          <w:szCs w:val="24"/>
        </w:rPr>
        <w:t>Виндикационный</w:t>
      </w:r>
      <w:proofErr w:type="spellEnd"/>
      <w:r w:rsidRPr="007E03B4">
        <w:rPr>
          <w:rFonts w:ascii="Times New Roman" w:hAnsi="Times New Roman"/>
          <w:sz w:val="24"/>
          <w:szCs w:val="24"/>
        </w:rPr>
        <w:t xml:space="preserve"> иск. Национализация. Приватизация, порядок ее осуществления.</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Обязательственное право. Понятия сделки и договора. Виды договоров. Стороны договора. Что регулирует обязательственное право? Обязательство. Гражданско-правовые споры. Гражданское процессуальное право. Судебное разбирательство. Гражданский иск.</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Жилище и закон. Квартирный вопрос. Наем жилого помещения. Договор социального найма жилого помещения. Приобретение жилья в собственность. Приватизация жилья. Налог на недвижимость.</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Права потребителей. Потребитель. Изготовитель и продавец. Какие права потребителя и как защищает закон?</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Трудовое право. Трудовые правоотношения, их участники. Трудовой кодекс РФ. Трудовое право. Трудовой договор. Дисциплина труда. Дисциплинарный проступок. Ответственность по трудовому праву. Особенности положения несовершеннолетних в трудовых правоотношениях.</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lastRenderedPageBreak/>
        <w:t>Семейное право. Семейный кодекс РФ. Семья и брак. Понятие брака. Условия вступления в брак. Личные и имущественные права и обязанности супругов. Расторжение брака. Права и обязанности родителей. Ответственность родителей в случае неисполнения родительских обязанностей. Алименты. Права и обязанности детей. Защита прав и интересов детей, оставшихся без родителей. Усыновление (удочерение). Опека и попечительство. Приемная семья.</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Административное право. Что оно регулирует? Административные правоотношения. Кодекс РФ об административных правонарушениях. Административные правонарушения, их виды и признаки. Административные наказания, их виды.</w:t>
      </w:r>
    </w:p>
    <w:p w:rsidR="00B95774" w:rsidRPr="007E03B4" w:rsidRDefault="00B95774" w:rsidP="007E03B4">
      <w:pPr>
        <w:ind w:firstLine="708"/>
        <w:jc w:val="both"/>
        <w:rPr>
          <w:rFonts w:ascii="Times New Roman" w:hAnsi="Times New Roman"/>
          <w:sz w:val="24"/>
          <w:szCs w:val="24"/>
        </w:rPr>
      </w:pPr>
      <w:r w:rsidRPr="007E03B4">
        <w:rPr>
          <w:rFonts w:ascii="Times New Roman" w:hAnsi="Times New Roman"/>
          <w:sz w:val="24"/>
          <w:szCs w:val="24"/>
        </w:rPr>
        <w:t>Уголовное право. Уголовный кодекс РФ. Что такое преступление? Признаки преступления. Виды преступлений, их характеристика.</w:t>
      </w:r>
    </w:p>
    <w:p w:rsidR="00B95774" w:rsidRPr="007E03B4" w:rsidRDefault="00B95774" w:rsidP="007E03B4">
      <w:pPr>
        <w:jc w:val="both"/>
        <w:rPr>
          <w:rFonts w:ascii="Times New Roman" w:hAnsi="Times New Roman"/>
          <w:sz w:val="24"/>
          <w:szCs w:val="24"/>
        </w:rPr>
      </w:pPr>
      <w:r w:rsidRPr="007E03B4">
        <w:rPr>
          <w:rFonts w:ascii="Times New Roman" w:hAnsi="Times New Roman"/>
          <w:sz w:val="24"/>
          <w:szCs w:val="24"/>
        </w:rPr>
        <w:t>Ответственность по уголовному праву. Уголовное наказание. Виды наказаний. Амнистия. Помилование. Уголовная ответственность несовершеннолетних. Вовлечение несовершеннолетних в совершение преступления. Правовая ответственность несовершеннолетних. Наказания несовершеннолетних.</w:t>
      </w:r>
    </w:p>
    <w:p w:rsidR="00B95774" w:rsidRPr="007E03B4" w:rsidRDefault="00B95774" w:rsidP="007E03B4">
      <w:pPr>
        <w:jc w:val="both"/>
        <w:rPr>
          <w:rFonts w:ascii="Times New Roman" w:hAnsi="Times New Roman"/>
          <w:b/>
          <w:sz w:val="24"/>
          <w:szCs w:val="24"/>
        </w:rPr>
      </w:pPr>
      <w:r w:rsidRPr="007E03B4">
        <w:rPr>
          <w:rFonts w:ascii="Times New Roman" w:hAnsi="Times New Roman"/>
          <w:b/>
          <w:sz w:val="24"/>
          <w:szCs w:val="24"/>
        </w:rPr>
        <w:t>Итоговое повторение и обобщение— 2 ч.</w:t>
      </w:r>
    </w:p>
    <w:p w:rsidR="00B95774" w:rsidRDefault="00B95774" w:rsidP="007E03B4">
      <w:pPr>
        <w:autoSpaceDE w:val="0"/>
        <w:autoSpaceDN w:val="0"/>
        <w:adjustRightInd w:val="0"/>
        <w:spacing w:after="0" w:line="240" w:lineRule="auto"/>
        <w:rPr>
          <w:rFonts w:ascii="Times New Roman" w:hAnsi="Times New Roman"/>
          <w:sz w:val="24"/>
          <w:szCs w:val="24"/>
        </w:rPr>
      </w:pPr>
    </w:p>
    <w:p w:rsidR="00B95774" w:rsidRDefault="00B95774" w:rsidP="007E03B4">
      <w:pPr>
        <w:autoSpaceDE w:val="0"/>
        <w:autoSpaceDN w:val="0"/>
        <w:adjustRightInd w:val="0"/>
        <w:spacing w:after="0" w:line="240" w:lineRule="auto"/>
        <w:rPr>
          <w:rFonts w:ascii="Times New Roman" w:hAnsi="Times New Roman"/>
          <w:sz w:val="24"/>
          <w:szCs w:val="24"/>
        </w:rPr>
      </w:pPr>
    </w:p>
    <w:p w:rsidR="00B95774" w:rsidRDefault="00B95774" w:rsidP="007E03B4">
      <w:pPr>
        <w:autoSpaceDE w:val="0"/>
        <w:autoSpaceDN w:val="0"/>
        <w:adjustRightInd w:val="0"/>
        <w:spacing w:after="0" w:line="240" w:lineRule="auto"/>
        <w:rPr>
          <w:rFonts w:ascii="Times New Roman" w:hAnsi="Times New Roman"/>
          <w:sz w:val="24"/>
          <w:szCs w:val="24"/>
        </w:rPr>
      </w:pPr>
    </w:p>
    <w:p w:rsidR="00B95774" w:rsidRPr="007E03B4" w:rsidRDefault="00B95774" w:rsidP="007E03B4">
      <w:pPr>
        <w:autoSpaceDE w:val="0"/>
        <w:autoSpaceDN w:val="0"/>
        <w:adjustRightInd w:val="0"/>
        <w:spacing w:after="0" w:line="240" w:lineRule="auto"/>
        <w:rPr>
          <w:rFonts w:ascii="Times New Roman" w:hAnsi="Times New Roman"/>
          <w:sz w:val="24"/>
          <w:szCs w:val="24"/>
        </w:rPr>
      </w:pPr>
    </w:p>
    <w:p w:rsidR="00B95774" w:rsidRDefault="00B95774" w:rsidP="00F13E96">
      <w:pPr>
        <w:pStyle w:val="Default"/>
        <w:jc w:val="center"/>
      </w:pPr>
    </w:p>
    <w:p w:rsidR="00B95774" w:rsidRDefault="00B95774" w:rsidP="00F13E96">
      <w:pPr>
        <w:pStyle w:val="Default"/>
        <w:jc w:val="center"/>
      </w:pPr>
    </w:p>
    <w:p w:rsidR="00B95774" w:rsidRDefault="00B95774" w:rsidP="00F13E96">
      <w:pPr>
        <w:pStyle w:val="Default"/>
        <w:jc w:val="center"/>
      </w:pPr>
    </w:p>
    <w:p w:rsidR="00B95774" w:rsidRDefault="00B95774" w:rsidP="00F13E96">
      <w:pPr>
        <w:pStyle w:val="Default"/>
        <w:jc w:val="center"/>
      </w:pPr>
    </w:p>
    <w:p w:rsidR="00B95774" w:rsidRDefault="00B95774" w:rsidP="00F13E96">
      <w:pPr>
        <w:pStyle w:val="Default"/>
        <w:jc w:val="center"/>
      </w:pPr>
    </w:p>
    <w:p w:rsidR="00B95774" w:rsidRDefault="00B95774" w:rsidP="00F13E96">
      <w:pPr>
        <w:pStyle w:val="Default"/>
        <w:jc w:val="center"/>
      </w:pPr>
    </w:p>
    <w:p w:rsidR="00B95774" w:rsidRPr="00F13E96" w:rsidRDefault="00B95774" w:rsidP="00C510AA">
      <w:pPr>
        <w:pStyle w:val="12"/>
        <w:rPr>
          <w:rFonts w:ascii="Times New Roman" w:hAnsi="Times New Roman"/>
          <w:b/>
          <w:sz w:val="28"/>
          <w:szCs w:val="28"/>
        </w:rPr>
      </w:pPr>
      <w:r w:rsidRPr="00F13E96">
        <w:rPr>
          <w:rFonts w:ascii="Times New Roman" w:hAnsi="Times New Roman"/>
          <w:b/>
          <w:sz w:val="28"/>
          <w:szCs w:val="28"/>
        </w:rPr>
        <w:t>Распределение учебного материала по разделу.</w:t>
      </w:r>
    </w:p>
    <w:p w:rsidR="00B95774" w:rsidRDefault="00B95774" w:rsidP="00D17343">
      <w:pPr>
        <w:pStyle w:val="Default"/>
      </w:pPr>
    </w:p>
    <w:tbl>
      <w:tblPr>
        <w:tblW w:w="9030" w:type="dxa"/>
        <w:tblInd w:w="108" w:type="dxa"/>
        <w:tblLayout w:type="fixed"/>
        <w:tblLook w:val="00A0"/>
      </w:tblPr>
      <w:tblGrid>
        <w:gridCol w:w="1364"/>
        <w:gridCol w:w="5815"/>
        <w:gridCol w:w="1851"/>
      </w:tblGrid>
      <w:tr w:rsidR="00B95774" w:rsidRPr="00A729BF" w:rsidTr="00C510AA">
        <w:trPr>
          <w:trHeight w:val="537"/>
        </w:trPr>
        <w:tc>
          <w:tcPr>
            <w:tcW w:w="1364" w:type="dxa"/>
            <w:vMerge w:val="restart"/>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ind w:right="-576"/>
              <w:rPr>
                <w:rFonts w:ascii="Times New Roman" w:hAnsi="Times New Roman"/>
                <w:sz w:val="24"/>
                <w:szCs w:val="24"/>
                <w:lang w:eastAsia="ar-SA"/>
              </w:rPr>
            </w:pPr>
            <w:r w:rsidRPr="00A729BF">
              <w:rPr>
                <w:rFonts w:ascii="Times New Roman" w:hAnsi="Times New Roman"/>
                <w:sz w:val="24"/>
                <w:szCs w:val="24"/>
              </w:rPr>
              <w:t xml:space="preserve">№ </w:t>
            </w:r>
            <w:proofErr w:type="spellStart"/>
            <w:proofErr w:type="gramStart"/>
            <w:r w:rsidRPr="00A729BF">
              <w:rPr>
                <w:rFonts w:ascii="Times New Roman" w:hAnsi="Times New Roman"/>
                <w:sz w:val="24"/>
                <w:szCs w:val="24"/>
              </w:rPr>
              <w:t>п</w:t>
            </w:r>
            <w:proofErr w:type="spellEnd"/>
            <w:proofErr w:type="gramEnd"/>
            <w:r w:rsidRPr="00A729BF">
              <w:rPr>
                <w:rFonts w:ascii="Times New Roman" w:hAnsi="Times New Roman"/>
                <w:sz w:val="24"/>
                <w:szCs w:val="24"/>
              </w:rPr>
              <w:t>/</w:t>
            </w:r>
            <w:proofErr w:type="spellStart"/>
            <w:r w:rsidRPr="00A729BF">
              <w:rPr>
                <w:rFonts w:ascii="Times New Roman" w:hAnsi="Times New Roman"/>
                <w:sz w:val="24"/>
                <w:szCs w:val="24"/>
              </w:rPr>
              <w:t>п</w:t>
            </w:r>
            <w:proofErr w:type="spellEnd"/>
          </w:p>
        </w:tc>
        <w:tc>
          <w:tcPr>
            <w:tcW w:w="5815" w:type="dxa"/>
            <w:vMerge w:val="restart"/>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Наименование   раздела     и темы</w:t>
            </w:r>
          </w:p>
        </w:tc>
        <w:tc>
          <w:tcPr>
            <w:tcW w:w="1851" w:type="dxa"/>
            <w:vMerge w:val="restart"/>
            <w:tcBorders>
              <w:top w:val="single" w:sz="4" w:space="0" w:color="000000"/>
              <w:left w:val="single" w:sz="4" w:space="0" w:color="000000"/>
              <w:bottom w:val="single" w:sz="4" w:space="0" w:color="000000"/>
              <w:right w:val="single" w:sz="4" w:space="0" w:color="000000"/>
            </w:tcBorders>
          </w:tcPr>
          <w:p w:rsidR="00B95774" w:rsidRPr="00A729BF" w:rsidRDefault="00B95774">
            <w:pPr>
              <w:snapToGrid w:val="0"/>
              <w:jc w:val="center"/>
              <w:rPr>
                <w:rFonts w:ascii="Times New Roman" w:hAnsi="Times New Roman"/>
                <w:sz w:val="24"/>
                <w:szCs w:val="24"/>
                <w:lang w:eastAsia="ar-SA"/>
              </w:rPr>
            </w:pPr>
            <w:r w:rsidRPr="00A729BF">
              <w:rPr>
                <w:rFonts w:ascii="Times New Roman" w:hAnsi="Times New Roman"/>
                <w:sz w:val="24"/>
                <w:szCs w:val="24"/>
              </w:rPr>
              <w:t xml:space="preserve">Часы </w:t>
            </w:r>
            <w:proofErr w:type="gramStart"/>
            <w:r w:rsidRPr="00A729BF">
              <w:rPr>
                <w:rFonts w:ascii="Times New Roman" w:hAnsi="Times New Roman"/>
                <w:sz w:val="24"/>
                <w:szCs w:val="24"/>
              </w:rPr>
              <w:t>учебного</w:t>
            </w:r>
            <w:proofErr w:type="gramEnd"/>
          </w:p>
          <w:p w:rsidR="00B95774" w:rsidRPr="00A729BF" w:rsidRDefault="00B95774">
            <w:pPr>
              <w:widowControl w:val="0"/>
              <w:suppressAutoHyphens/>
              <w:autoSpaceDE w:val="0"/>
              <w:jc w:val="center"/>
              <w:rPr>
                <w:rFonts w:ascii="Times New Roman" w:hAnsi="Times New Roman"/>
                <w:sz w:val="24"/>
                <w:szCs w:val="24"/>
                <w:lang w:eastAsia="ar-SA"/>
              </w:rPr>
            </w:pPr>
            <w:r w:rsidRPr="00A729BF">
              <w:rPr>
                <w:rFonts w:ascii="Times New Roman" w:hAnsi="Times New Roman"/>
                <w:sz w:val="24"/>
                <w:szCs w:val="24"/>
              </w:rPr>
              <w:t>времени</w:t>
            </w:r>
          </w:p>
        </w:tc>
      </w:tr>
      <w:tr w:rsidR="00B95774" w:rsidRPr="00A729BF" w:rsidTr="00C510AA">
        <w:trPr>
          <w:trHeight w:val="537"/>
        </w:trPr>
        <w:tc>
          <w:tcPr>
            <w:tcW w:w="1364" w:type="dxa"/>
            <w:vMerge/>
            <w:tcBorders>
              <w:top w:val="single" w:sz="4" w:space="0" w:color="000000"/>
              <w:left w:val="single" w:sz="4" w:space="0" w:color="000000"/>
              <w:bottom w:val="single" w:sz="4" w:space="0" w:color="000000"/>
              <w:right w:val="nil"/>
            </w:tcBorders>
            <w:vAlign w:val="center"/>
          </w:tcPr>
          <w:p w:rsidR="00B95774" w:rsidRPr="00A729BF" w:rsidRDefault="00B95774">
            <w:pPr>
              <w:rPr>
                <w:rFonts w:ascii="Times New Roman" w:hAnsi="Times New Roman"/>
                <w:sz w:val="24"/>
                <w:szCs w:val="24"/>
                <w:lang w:eastAsia="ar-SA"/>
              </w:rPr>
            </w:pPr>
          </w:p>
        </w:tc>
        <w:tc>
          <w:tcPr>
            <w:tcW w:w="5815" w:type="dxa"/>
            <w:vMerge/>
            <w:tcBorders>
              <w:top w:val="single" w:sz="4" w:space="0" w:color="000000"/>
              <w:left w:val="single" w:sz="4" w:space="0" w:color="000000"/>
              <w:bottom w:val="single" w:sz="4" w:space="0" w:color="000000"/>
              <w:right w:val="nil"/>
            </w:tcBorders>
            <w:vAlign w:val="center"/>
          </w:tcPr>
          <w:p w:rsidR="00B95774" w:rsidRPr="00A729BF" w:rsidRDefault="00B95774">
            <w:pPr>
              <w:rPr>
                <w:rFonts w:ascii="Times New Roman" w:hAnsi="Times New Roman"/>
                <w:sz w:val="24"/>
                <w:szCs w:val="24"/>
                <w:lang w:eastAsia="ar-SA"/>
              </w:rPr>
            </w:pPr>
          </w:p>
        </w:tc>
        <w:tc>
          <w:tcPr>
            <w:tcW w:w="1851" w:type="dxa"/>
            <w:vMerge/>
            <w:tcBorders>
              <w:top w:val="single" w:sz="4" w:space="0" w:color="000000"/>
              <w:left w:val="single" w:sz="4" w:space="0" w:color="000000"/>
              <w:bottom w:val="single" w:sz="4" w:space="0" w:color="000000"/>
              <w:right w:val="single" w:sz="4" w:space="0" w:color="000000"/>
            </w:tcBorders>
            <w:vAlign w:val="center"/>
          </w:tcPr>
          <w:p w:rsidR="00B95774" w:rsidRPr="00A729BF" w:rsidRDefault="00B95774">
            <w:pPr>
              <w:rPr>
                <w:rFonts w:ascii="Times New Roman" w:hAnsi="Times New Roman"/>
                <w:sz w:val="24"/>
                <w:szCs w:val="24"/>
                <w:lang w:eastAsia="ar-SA"/>
              </w:rPr>
            </w:pPr>
          </w:p>
        </w:tc>
      </w:tr>
      <w:tr w:rsidR="00B95774" w:rsidRPr="00A729BF" w:rsidTr="00C510AA">
        <w:trPr>
          <w:trHeight w:val="147"/>
        </w:trPr>
        <w:tc>
          <w:tcPr>
            <w:tcW w:w="9030" w:type="dxa"/>
            <w:gridSpan w:val="3"/>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6 класс</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Человек в обществе</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11</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2</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Гражданин и закон</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15</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3</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 xml:space="preserve">Государство и власть </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Pr>
                <w:rFonts w:ascii="Times New Roman" w:hAnsi="Times New Roman"/>
                <w:sz w:val="24"/>
                <w:szCs w:val="24"/>
              </w:rPr>
              <w:t>7</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rPr>
            </w:pPr>
            <w:r w:rsidRPr="00A729BF">
              <w:rPr>
                <w:rFonts w:ascii="Times New Roman" w:hAnsi="Times New Roman"/>
                <w:sz w:val="24"/>
                <w:szCs w:val="24"/>
              </w:rPr>
              <w:t xml:space="preserve">4 </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rPr>
            </w:pPr>
            <w:r w:rsidRPr="00A729BF">
              <w:rPr>
                <w:rFonts w:ascii="Times New Roman" w:hAnsi="Times New Roman"/>
                <w:sz w:val="24"/>
                <w:szCs w:val="24"/>
              </w:rPr>
              <w:t>Итоговое повторение</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rPr>
            </w:pPr>
            <w:r>
              <w:rPr>
                <w:rFonts w:ascii="Times New Roman" w:hAnsi="Times New Roman"/>
                <w:sz w:val="24"/>
                <w:szCs w:val="24"/>
              </w:rPr>
              <w:t>2</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Итого:</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35</w:t>
            </w:r>
          </w:p>
        </w:tc>
      </w:tr>
      <w:tr w:rsidR="00B95774" w:rsidRPr="00A729BF" w:rsidTr="00C510AA">
        <w:trPr>
          <w:trHeight w:val="147"/>
        </w:trPr>
        <w:tc>
          <w:tcPr>
            <w:tcW w:w="9030" w:type="dxa"/>
            <w:gridSpan w:val="3"/>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7 класс</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hd w:val="clear" w:color="auto" w:fill="FFFFFF"/>
              <w:suppressAutoHyphens/>
              <w:autoSpaceDE w:val="0"/>
              <w:snapToGrid w:val="0"/>
              <w:jc w:val="both"/>
              <w:rPr>
                <w:rFonts w:ascii="Times New Roman" w:hAnsi="Times New Roman"/>
                <w:bCs/>
                <w:sz w:val="24"/>
                <w:szCs w:val="24"/>
                <w:lang w:eastAsia="ar-SA"/>
              </w:rPr>
            </w:pPr>
            <w:r w:rsidRPr="00A729BF">
              <w:rPr>
                <w:rFonts w:ascii="Times New Roman" w:hAnsi="Times New Roman"/>
                <w:bCs/>
                <w:sz w:val="24"/>
                <w:szCs w:val="24"/>
              </w:rPr>
              <w:t>Регулирование поведения людей в обществе</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Pr>
                <w:rFonts w:ascii="Times New Roman" w:hAnsi="Times New Roman"/>
                <w:sz w:val="24"/>
                <w:szCs w:val="24"/>
              </w:rPr>
              <w:t>9</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lastRenderedPageBreak/>
              <w:t>2</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hd w:val="clear" w:color="auto" w:fill="FFFFFF"/>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 xml:space="preserve">Твои неотъемлемые права </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18</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3</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hd w:val="clear" w:color="auto" w:fill="FFFFFF"/>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Под защитой права</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7</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rPr>
            </w:pPr>
            <w:r>
              <w:rPr>
                <w:rFonts w:ascii="Times New Roman" w:hAnsi="Times New Roman"/>
                <w:sz w:val="24"/>
                <w:szCs w:val="24"/>
              </w:rPr>
              <w:t>4</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hd w:val="clear" w:color="auto" w:fill="FFFFFF"/>
              <w:suppressAutoHyphens/>
              <w:autoSpaceDE w:val="0"/>
              <w:snapToGrid w:val="0"/>
              <w:jc w:val="both"/>
              <w:rPr>
                <w:rFonts w:ascii="Times New Roman" w:hAnsi="Times New Roman"/>
                <w:sz w:val="24"/>
                <w:szCs w:val="24"/>
              </w:rPr>
            </w:pPr>
            <w:r>
              <w:rPr>
                <w:rFonts w:ascii="Times New Roman" w:hAnsi="Times New Roman"/>
                <w:sz w:val="24"/>
                <w:szCs w:val="24"/>
              </w:rPr>
              <w:t>Итоговое повторение</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rPr>
            </w:pPr>
            <w:r>
              <w:rPr>
                <w:rFonts w:ascii="Times New Roman" w:hAnsi="Times New Roman"/>
                <w:sz w:val="24"/>
                <w:szCs w:val="24"/>
              </w:rPr>
              <w:t>1</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Итого:</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hd w:val="clear" w:color="auto" w:fill="FFFFFF"/>
              <w:suppressAutoHyphens/>
              <w:autoSpaceDE w:val="0"/>
              <w:snapToGrid w:val="0"/>
              <w:jc w:val="both"/>
              <w:rPr>
                <w:rFonts w:ascii="Times New Roman" w:hAnsi="Times New Roman"/>
                <w:sz w:val="24"/>
                <w:szCs w:val="24"/>
                <w:lang w:eastAsia="ar-SA"/>
              </w:rPr>
            </w:pP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35</w:t>
            </w:r>
          </w:p>
        </w:tc>
      </w:tr>
      <w:tr w:rsidR="00B95774" w:rsidRPr="00A729BF" w:rsidTr="00C510AA">
        <w:trPr>
          <w:trHeight w:val="147"/>
        </w:trPr>
        <w:tc>
          <w:tcPr>
            <w:tcW w:w="9030" w:type="dxa"/>
            <w:gridSpan w:val="3"/>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8 класс</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hd w:val="clear" w:color="auto" w:fill="FFFFFF"/>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Человек. Духовный мир личности.</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7</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2</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Человек в обществе</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12</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3</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Человек. Право. Государство.</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14</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4</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Итоговое повторение</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2</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Итого:</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35</w:t>
            </w:r>
          </w:p>
        </w:tc>
      </w:tr>
      <w:tr w:rsidR="00B95774" w:rsidRPr="00A729BF" w:rsidTr="00C510AA">
        <w:trPr>
          <w:trHeight w:val="147"/>
        </w:trPr>
        <w:tc>
          <w:tcPr>
            <w:tcW w:w="9030" w:type="dxa"/>
            <w:gridSpan w:val="3"/>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9 класс</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Человек и экономика</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11</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Style w:val="a4"/>
                <w:rFonts w:ascii="Times New Roman" w:hAnsi="Times New Roman"/>
                <w:b w:val="0"/>
                <w:bCs/>
                <w:sz w:val="24"/>
                <w:szCs w:val="24"/>
                <w:lang w:eastAsia="ar-SA"/>
              </w:rPr>
            </w:pPr>
            <w:r w:rsidRPr="00A729BF">
              <w:rPr>
                <w:rStyle w:val="a4"/>
                <w:rFonts w:ascii="Times New Roman" w:hAnsi="Times New Roman"/>
                <w:b w:val="0"/>
                <w:bCs/>
                <w:sz w:val="24"/>
                <w:szCs w:val="24"/>
              </w:rPr>
              <w:t>2</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Человек. Политика. Власть.</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10</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Style w:val="a4"/>
                <w:rFonts w:ascii="Times New Roman" w:hAnsi="Times New Roman"/>
                <w:b w:val="0"/>
                <w:bCs/>
                <w:sz w:val="24"/>
                <w:szCs w:val="24"/>
                <w:lang w:eastAsia="ar-SA"/>
              </w:rPr>
            </w:pPr>
            <w:r w:rsidRPr="00A729BF">
              <w:rPr>
                <w:rStyle w:val="a4"/>
                <w:rFonts w:ascii="Times New Roman" w:hAnsi="Times New Roman"/>
                <w:b w:val="0"/>
                <w:bCs/>
                <w:sz w:val="24"/>
                <w:szCs w:val="24"/>
              </w:rPr>
              <w:t>3</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Человек и право.</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11</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Style w:val="a4"/>
                <w:rFonts w:ascii="Times New Roman" w:hAnsi="Times New Roman"/>
                <w:b w:val="0"/>
                <w:bCs/>
                <w:sz w:val="24"/>
                <w:szCs w:val="24"/>
                <w:lang w:eastAsia="ar-SA"/>
              </w:rPr>
            </w:pPr>
            <w:r w:rsidRPr="00A729BF">
              <w:rPr>
                <w:rStyle w:val="a4"/>
                <w:rFonts w:ascii="Times New Roman" w:hAnsi="Times New Roman"/>
                <w:b w:val="0"/>
                <w:bCs/>
                <w:sz w:val="24"/>
                <w:szCs w:val="24"/>
              </w:rPr>
              <w:t>4</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r w:rsidRPr="00A729BF">
              <w:rPr>
                <w:rFonts w:ascii="Times New Roman" w:hAnsi="Times New Roman"/>
                <w:sz w:val="24"/>
                <w:szCs w:val="24"/>
              </w:rPr>
              <w:t>Итоговое повторение</w:t>
            </w: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2</w:t>
            </w:r>
          </w:p>
        </w:tc>
      </w:tr>
      <w:tr w:rsidR="00B95774" w:rsidRPr="00A729BF" w:rsidTr="00C510AA">
        <w:trPr>
          <w:trHeight w:val="147"/>
        </w:trPr>
        <w:tc>
          <w:tcPr>
            <w:tcW w:w="1364"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center"/>
              <w:rPr>
                <w:rStyle w:val="a4"/>
                <w:rFonts w:ascii="Times New Roman" w:hAnsi="Times New Roman"/>
                <w:b w:val="0"/>
                <w:bCs/>
                <w:sz w:val="24"/>
                <w:szCs w:val="24"/>
                <w:lang w:eastAsia="ar-SA"/>
              </w:rPr>
            </w:pPr>
            <w:r w:rsidRPr="00A729BF">
              <w:rPr>
                <w:rStyle w:val="a4"/>
                <w:rFonts w:ascii="Times New Roman" w:hAnsi="Times New Roman"/>
                <w:b w:val="0"/>
                <w:bCs/>
                <w:sz w:val="24"/>
                <w:szCs w:val="24"/>
              </w:rPr>
              <w:t xml:space="preserve">Итого </w:t>
            </w:r>
          </w:p>
        </w:tc>
        <w:tc>
          <w:tcPr>
            <w:tcW w:w="5815" w:type="dxa"/>
            <w:tcBorders>
              <w:top w:val="single" w:sz="4" w:space="0" w:color="000000"/>
              <w:left w:val="single" w:sz="4" w:space="0" w:color="000000"/>
              <w:bottom w:val="single" w:sz="4" w:space="0" w:color="000000"/>
              <w:right w:val="nil"/>
            </w:tcBorders>
          </w:tcPr>
          <w:p w:rsidR="00B95774" w:rsidRPr="00A729BF" w:rsidRDefault="00B95774">
            <w:pPr>
              <w:widowControl w:val="0"/>
              <w:suppressAutoHyphens/>
              <w:autoSpaceDE w:val="0"/>
              <w:snapToGrid w:val="0"/>
              <w:jc w:val="both"/>
              <w:rPr>
                <w:rFonts w:ascii="Times New Roman" w:hAnsi="Times New Roman"/>
                <w:sz w:val="24"/>
                <w:szCs w:val="24"/>
                <w:lang w:eastAsia="ar-SA"/>
              </w:rPr>
            </w:pPr>
          </w:p>
        </w:tc>
        <w:tc>
          <w:tcPr>
            <w:tcW w:w="1851" w:type="dxa"/>
            <w:tcBorders>
              <w:top w:val="single" w:sz="4" w:space="0" w:color="000000"/>
              <w:left w:val="single" w:sz="4" w:space="0" w:color="000000"/>
              <w:bottom w:val="single" w:sz="4" w:space="0" w:color="000000"/>
              <w:right w:val="single" w:sz="4" w:space="0" w:color="000000"/>
            </w:tcBorders>
          </w:tcPr>
          <w:p w:rsidR="00B95774" w:rsidRPr="00A729BF" w:rsidRDefault="00B95774">
            <w:pPr>
              <w:widowControl w:val="0"/>
              <w:suppressAutoHyphens/>
              <w:autoSpaceDE w:val="0"/>
              <w:snapToGrid w:val="0"/>
              <w:jc w:val="center"/>
              <w:rPr>
                <w:rFonts w:ascii="Times New Roman" w:hAnsi="Times New Roman"/>
                <w:sz w:val="24"/>
                <w:szCs w:val="24"/>
                <w:lang w:eastAsia="ar-SA"/>
              </w:rPr>
            </w:pPr>
            <w:r w:rsidRPr="00A729BF">
              <w:rPr>
                <w:rFonts w:ascii="Times New Roman" w:hAnsi="Times New Roman"/>
                <w:sz w:val="24"/>
                <w:szCs w:val="24"/>
              </w:rPr>
              <w:t>34</w:t>
            </w:r>
          </w:p>
        </w:tc>
      </w:tr>
    </w:tbl>
    <w:p w:rsidR="00B95774" w:rsidRDefault="00B95774" w:rsidP="000D547D">
      <w:pPr>
        <w:rPr>
          <w:b/>
          <w:noProof/>
          <w:sz w:val="32"/>
          <w:szCs w:val="32"/>
        </w:rPr>
      </w:pPr>
    </w:p>
    <w:sectPr w:rsidR="00B95774" w:rsidSect="009E10A6">
      <w:pgSz w:w="11906" w:h="16838"/>
      <w:pgMar w:top="1134" w:right="850"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C79" w:rsidRDefault="00474C79" w:rsidP="00B7150E">
      <w:pPr>
        <w:spacing w:after="0" w:line="240" w:lineRule="auto"/>
      </w:pPr>
      <w:r>
        <w:separator/>
      </w:r>
    </w:p>
  </w:endnote>
  <w:endnote w:type="continuationSeparator" w:id="0">
    <w:p w:rsidR="00474C79" w:rsidRDefault="00474C79" w:rsidP="00B715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tarSymbol">
    <w:altName w:val="MS Mincho"/>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C79" w:rsidRDefault="00474C79" w:rsidP="00B7150E">
      <w:pPr>
        <w:spacing w:after="0" w:line="240" w:lineRule="auto"/>
      </w:pPr>
      <w:r>
        <w:separator/>
      </w:r>
    </w:p>
  </w:footnote>
  <w:footnote w:type="continuationSeparator" w:id="0">
    <w:p w:rsidR="00474C79" w:rsidRDefault="00474C79" w:rsidP="00B715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tarSymbol" w:eastAsia="StarSymbol"/>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StarSymbol" w:eastAsia="StarSymbol"/>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StarSymbol" w:eastAsia="StarSymbol"/>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tarSymbol" w:eastAsia="StarSymbol"/>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StarSymbol" w:eastAsia="StarSymbol"/>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StarSymbol" w:eastAsia="StarSymbol"/>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tarSymbol" w:eastAsia="StarSymbol"/>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StarSymbol" w:eastAsia="StarSymbol"/>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StarSymbol" w:eastAsia="StarSymbol"/>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tarSymbol" w:eastAsia="StarSymbol"/>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StarSymbol" w:eastAsia="StarSymbol"/>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StarSymbol" w:eastAsia="StarSymbol"/>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5">
    <w:nsid w:val="00892423"/>
    <w:multiLevelType w:val="hybridMultilevel"/>
    <w:tmpl w:val="0F6AAA94"/>
    <w:lvl w:ilvl="0" w:tplc="F4D0868C">
      <w:start w:val="1"/>
      <w:numFmt w:val="decimal"/>
      <w:lvlText w:val="%1."/>
      <w:lvlJc w:val="left"/>
      <w:pPr>
        <w:ind w:left="540" w:hanging="360"/>
      </w:pPr>
      <w:rPr>
        <w:rFonts w:cs="Times New Roman" w:hint="default"/>
        <w:sz w:val="32"/>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6">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16D5DC8"/>
    <w:multiLevelType w:val="hybridMultilevel"/>
    <w:tmpl w:val="44AE46B6"/>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2A76852"/>
    <w:multiLevelType w:val="hybridMultilevel"/>
    <w:tmpl w:val="0F6AAA94"/>
    <w:lvl w:ilvl="0" w:tplc="F4D0868C">
      <w:start w:val="1"/>
      <w:numFmt w:val="decimal"/>
      <w:lvlText w:val="%1."/>
      <w:lvlJc w:val="left"/>
      <w:pPr>
        <w:ind w:left="720" w:hanging="360"/>
      </w:pPr>
      <w:rPr>
        <w:rFonts w:cs="Times New Roman" w:hint="default"/>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3D0669E"/>
    <w:multiLevelType w:val="hybridMultilevel"/>
    <w:tmpl w:val="0E505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506839"/>
    <w:multiLevelType w:val="hybridMultilevel"/>
    <w:tmpl w:val="27600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BE86E91"/>
    <w:multiLevelType w:val="hybridMultilevel"/>
    <w:tmpl w:val="4590F3DA"/>
    <w:lvl w:ilvl="0" w:tplc="5288908E">
      <w:start w:val="1"/>
      <w:numFmt w:val="decimal"/>
      <w:lvlText w:val="%1."/>
      <w:lvlJc w:val="left"/>
      <w:pPr>
        <w:tabs>
          <w:tab w:val="num" w:pos="720"/>
        </w:tabs>
        <w:ind w:left="720" w:hanging="360"/>
      </w:pPr>
      <w:rPr>
        <w:rFonts w:cs="Times New Roman" w:hint="default"/>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0CB52158"/>
    <w:multiLevelType w:val="multilevel"/>
    <w:tmpl w:val="BDDC5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1233208"/>
    <w:multiLevelType w:val="hybridMultilevel"/>
    <w:tmpl w:val="40DA37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1B6161D"/>
    <w:multiLevelType w:val="hybridMultilevel"/>
    <w:tmpl w:val="1556C7A2"/>
    <w:lvl w:ilvl="0" w:tplc="E0DA8802">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3B2576C"/>
    <w:multiLevelType w:val="multilevel"/>
    <w:tmpl w:val="4822A1E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16C1320F"/>
    <w:multiLevelType w:val="singleLevel"/>
    <w:tmpl w:val="369442F2"/>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19">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084150B"/>
    <w:multiLevelType w:val="hybridMultilevel"/>
    <w:tmpl w:val="063C69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23C62837"/>
    <w:multiLevelType w:val="hybridMultilevel"/>
    <w:tmpl w:val="D968F018"/>
    <w:lvl w:ilvl="0" w:tplc="2D324C6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01837E7"/>
    <w:multiLevelType w:val="hybridMultilevel"/>
    <w:tmpl w:val="AE6874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3AF07B3"/>
    <w:multiLevelType w:val="hybridMultilevel"/>
    <w:tmpl w:val="8888392C"/>
    <w:lvl w:ilvl="0" w:tplc="CFA47510">
      <w:start w:val="1"/>
      <w:numFmt w:val="decimal"/>
      <w:lvlText w:val="%1."/>
      <w:lvlJc w:val="left"/>
      <w:pPr>
        <w:ind w:left="502"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34420FBC"/>
    <w:multiLevelType w:val="multilevel"/>
    <w:tmpl w:val="3D7C51F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CFA7E31"/>
    <w:multiLevelType w:val="hybridMultilevel"/>
    <w:tmpl w:val="CB146E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E9461D9"/>
    <w:multiLevelType w:val="hybridMultilevel"/>
    <w:tmpl w:val="3FBC6F9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FE02CD5"/>
    <w:multiLevelType w:val="multilevel"/>
    <w:tmpl w:val="6500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3031D93"/>
    <w:multiLevelType w:val="multilevel"/>
    <w:tmpl w:val="3D7C51F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4">
    <w:nsid w:val="436130C4"/>
    <w:multiLevelType w:val="hybridMultilevel"/>
    <w:tmpl w:val="38A806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48454632"/>
    <w:multiLevelType w:val="hybridMultilevel"/>
    <w:tmpl w:val="D86E7062"/>
    <w:lvl w:ilvl="0" w:tplc="5602EB06">
      <w:start w:val="1"/>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36">
    <w:nsid w:val="4A6E1A2A"/>
    <w:multiLevelType w:val="hybridMultilevel"/>
    <w:tmpl w:val="F3742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B7D3C51"/>
    <w:multiLevelType w:val="hybridMultilevel"/>
    <w:tmpl w:val="7F0205D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4BB641F3"/>
    <w:multiLevelType w:val="hybridMultilevel"/>
    <w:tmpl w:val="C982F6E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E304E95"/>
    <w:multiLevelType w:val="hybridMultilevel"/>
    <w:tmpl w:val="C4A47F3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4EE61815"/>
    <w:multiLevelType w:val="hybridMultilevel"/>
    <w:tmpl w:val="2CD2ECFA"/>
    <w:lvl w:ilvl="0" w:tplc="04190001">
      <w:start w:val="1"/>
      <w:numFmt w:val="bullet"/>
      <w:lvlText w:val=""/>
      <w:lvlJc w:val="left"/>
      <w:pPr>
        <w:ind w:firstLine="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46B5A46"/>
    <w:multiLevelType w:val="hybridMultilevel"/>
    <w:tmpl w:val="7C84344C"/>
    <w:lvl w:ilvl="0" w:tplc="0419000F">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4">
    <w:nsid w:val="5A647D3F"/>
    <w:multiLevelType w:val="hybridMultilevel"/>
    <w:tmpl w:val="C056374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5C7541C8"/>
    <w:multiLevelType w:val="hybridMultilevel"/>
    <w:tmpl w:val="CBD670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5CCB272B"/>
    <w:multiLevelType w:val="hybridMultilevel"/>
    <w:tmpl w:val="20FE229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7">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0A9014B"/>
    <w:multiLevelType w:val="hybridMultilevel"/>
    <w:tmpl w:val="71B48D70"/>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626B5FC3"/>
    <w:multiLevelType w:val="hybridMultilevel"/>
    <w:tmpl w:val="2B38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27456A8"/>
    <w:multiLevelType w:val="hybridMultilevel"/>
    <w:tmpl w:val="F37C659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D860ABD"/>
    <w:multiLevelType w:val="hybridMultilevel"/>
    <w:tmpl w:val="8DE86B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718977B2"/>
    <w:multiLevelType w:val="hybridMultilevel"/>
    <w:tmpl w:val="7068A8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74925E4F"/>
    <w:multiLevelType w:val="hybridMultilevel"/>
    <w:tmpl w:val="76CE1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5923B76"/>
    <w:multiLevelType w:val="hybridMultilevel"/>
    <w:tmpl w:val="D2B4E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6CA7F7C"/>
    <w:multiLevelType w:val="hybridMultilevel"/>
    <w:tmpl w:val="C8AE6AD6"/>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7">
    <w:nsid w:val="77D03A9D"/>
    <w:multiLevelType w:val="hybridMultilevel"/>
    <w:tmpl w:val="9642C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A3638F7"/>
    <w:multiLevelType w:val="hybridMultilevel"/>
    <w:tmpl w:val="4FD03D24"/>
    <w:lvl w:ilvl="0" w:tplc="B4CC912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F8F7648"/>
    <w:multiLevelType w:val="hybridMultilevel"/>
    <w:tmpl w:val="32B005A6"/>
    <w:lvl w:ilvl="0" w:tplc="25245B26">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1">
    <w:nsid w:val="7F9079EF"/>
    <w:multiLevelType w:val="hybridMultilevel"/>
    <w:tmpl w:val="29FAAAE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2"/>
  </w:num>
  <w:num w:numId="2">
    <w:abstractNumId w:val="40"/>
  </w:num>
  <w:num w:numId="3">
    <w:abstractNumId w:val="49"/>
  </w:num>
  <w:num w:numId="4">
    <w:abstractNumId w:val="24"/>
  </w:num>
  <w:num w:numId="5">
    <w:abstractNumId w:val="59"/>
  </w:num>
  <w:num w:numId="6">
    <w:abstractNumId w:val="54"/>
  </w:num>
  <w:num w:numId="7">
    <w:abstractNumId w:val="51"/>
  </w:num>
  <w:num w:numId="8">
    <w:abstractNumId w:val="6"/>
  </w:num>
  <w:num w:numId="9">
    <w:abstractNumId w:val="27"/>
  </w:num>
  <w:num w:numId="10">
    <w:abstractNumId w:val="32"/>
  </w:num>
  <w:num w:numId="11">
    <w:abstractNumId w:val="16"/>
  </w:num>
  <w:num w:numId="12">
    <w:abstractNumId w:val="37"/>
  </w:num>
  <w:num w:numId="13">
    <w:abstractNumId w:val="47"/>
  </w:num>
  <w:num w:numId="14">
    <w:abstractNumId w:val="19"/>
  </w:num>
  <w:num w:numId="15">
    <w:abstractNumId w:val="20"/>
  </w:num>
  <w:num w:numId="16">
    <w:abstractNumId w:val="13"/>
  </w:num>
  <w:num w:numId="17">
    <w:abstractNumId w:val="57"/>
  </w:num>
  <w:num w:numId="18">
    <w:abstractNumId w:val="29"/>
  </w:num>
  <w:num w:numId="19">
    <w:abstractNumId w:val="42"/>
  </w:num>
  <w:num w:numId="20">
    <w:abstractNumId w:val="5"/>
  </w:num>
  <w:num w:numId="21">
    <w:abstractNumId w:val="43"/>
  </w:num>
  <w:num w:numId="22">
    <w:abstractNumId w:val="11"/>
  </w:num>
  <w:num w:numId="23">
    <w:abstractNumId w:val="12"/>
  </w:num>
  <w:num w:numId="24">
    <w:abstractNumId w:val="31"/>
  </w:num>
  <w:num w:numId="25">
    <w:abstractNumId w:val="30"/>
  </w:num>
  <w:num w:numId="26">
    <w:abstractNumId w:val="7"/>
  </w:num>
  <w:num w:numId="27">
    <w:abstractNumId w:val="48"/>
  </w:num>
  <w:num w:numId="28">
    <w:abstractNumId w:val="39"/>
  </w:num>
  <w:num w:numId="29">
    <w:abstractNumId w:val="56"/>
  </w:num>
  <w:num w:numId="30">
    <w:abstractNumId w:val="18"/>
    <w:lvlOverride w:ilvl="0">
      <w:startOverride w:val="1"/>
    </w:lvlOverride>
  </w:num>
  <w:num w:numId="31">
    <w:abstractNumId w:val="36"/>
  </w:num>
  <w:num w:numId="32">
    <w:abstractNumId w:val="10"/>
  </w:num>
  <w:num w:numId="33">
    <w:abstractNumId w:val="9"/>
  </w:num>
  <w:num w:numId="34">
    <w:abstractNumId w:val="55"/>
  </w:num>
  <w:num w:numId="35">
    <w:abstractNumId w:val="23"/>
  </w:num>
  <w:num w:numId="36">
    <w:abstractNumId w:val="33"/>
  </w:num>
  <w:num w:numId="37">
    <w:abstractNumId w:val="26"/>
  </w:num>
  <w:num w:numId="38">
    <w:abstractNumId w:val="17"/>
  </w:num>
  <w:num w:numId="39">
    <w:abstractNumId w:val="28"/>
  </w:num>
  <w:num w:numId="40">
    <w:abstractNumId w:val="34"/>
  </w:num>
  <w:num w:numId="41">
    <w:abstractNumId w:val="14"/>
  </w:num>
  <w:num w:numId="42">
    <w:abstractNumId w:val="38"/>
  </w:num>
  <w:num w:numId="43">
    <w:abstractNumId w:val="45"/>
  </w:num>
  <w:num w:numId="44">
    <w:abstractNumId w:val="8"/>
  </w:num>
  <w:num w:numId="45">
    <w:abstractNumId w:val="58"/>
  </w:num>
  <w:num w:numId="46">
    <w:abstractNumId w:val="21"/>
  </w:num>
  <w:num w:numId="47">
    <w:abstractNumId w:val="52"/>
  </w:num>
  <w:num w:numId="48">
    <w:abstractNumId w:val="35"/>
  </w:num>
  <w:num w:numId="49">
    <w:abstractNumId w:val="61"/>
  </w:num>
  <w:num w:numId="50">
    <w:abstractNumId w:val="53"/>
  </w:num>
  <w:num w:numId="51">
    <w:abstractNumId w:val="50"/>
  </w:num>
  <w:num w:numId="52">
    <w:abstractNumId w:val="60"/>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77BB"/>
    <w:rsid w:val="00001166"/>
    <w:rsid w:val="000012CB"/>
    <w:rsid w:val="0000390C"/>
    <w:rsid w:val="00005FC4"/>
    <w:rsid w:val="000105E1"/>
    <w:rsid w:val="00044E4C"/>
    <w:rsid w:val="00047E67"/>
    <w:rsid w:val="00057397"/>
    <w:rsid w:val="00092A5A"/>
    <w:rsid w:val="000A0533"/>
    <w:rsid w:val="000A0D1F"/>
    <w:rsid w:val="000A1137"/>
    <w:rsid w:val="000A1C49"/>
    <w:rsid w:val="000A7E81"/>
    <w:rsid w:val="000B55C0"/>
    <w:rsid w:val="000B67C7"/>
    <w:rsid w:val="000B689F"/>
    <w:rsid w:val="000C2759"/>
    <w:rsid w:val="000D547D"/>
    <w:rsid w:val="000E1F37"/>
    <w:rsid w:val="001034A9"/>
    <w:rsid w:val="001174D7"/>
    <w:rsid w:val="00127A30"/>
    <w:rsid w:val="00144227"/>
    <w:rsid w:val="00147BDE"/>
    <w:rsid w:val="00163C9C"/>
    <w:rsid w:val="00174ACB"/>
    <w:rsid w:val="00192660"/>
    <w:rsid w:val="001B3891"/>
    <w:rsid w:val="001C190F"/>
    <w:rsid w:val="001C6AE9"/>
    <w:rsid w:val="001D427C"/>
    <w:rsid w:val="001E5CE0"/>
    <w:rsid w:val="001F26EC"/>
    <w:rsid w:val="001F43BF"/>
    <w:rsid w:val="001F6B54"/>
    <w:rsid w:val="00211B25"/>
    <w:rsid w:val="00214C8D"/>
    <w:rsid w:val="00230758"/>
    <w:rsid w:val="002468B5"/>
    <w:rsid w:val="002548C4"/>
    <w:rsid w:val="00271B6B"/>
    <w:rsid w:val="00284F6C"/>
    <w:rsid w:val="00285F36"/>
    <w:rsid w:val="002C3DA4"/>
    <w:rsid w:val="002C4FF7"/>
    <w:rsid w:val="002C5D2C"/>
    <w:rsid w:val="002D0CFB"/>
    <w:rsid w:val="002D1439"/>
    <w:rsid w:val="00301890"/>
    <w:rsid w:val="00301D37"/>
    <w:rsid w:val="00312027"/>
    <w:rsid w:val="00312A5D"/>
    <w:rsid w:val="00316E4F"/>
    <w:rsid w:val="00317A63"/>
    <w:rsid w:val="00320727"/>
    <w:rsid w:val="00327FCF"/>
    <w:rsid w:val="003413AE"/>
    <w:rsid w:val="00346D56"/>
    <w:rsid w:val="00355FEF"/>
    <w:rsid w:val="0037714B"/>
    <w:rsid w:val="0038731F"/>
    <w:rsid w:val="00393E1F"/>
    <w:rsid w:val="003A17C9"/>
    <w:rsid w:val="003A447A"/>
    <w:rsid w:val="003B073C"/>
    <w:rsid w:val="003B0D3C"/>
    <w:rsid w:val="003C525C"/>
    <w:rsid w:val="003C6FA9"/>
    <w:rsid w:val="003E58C4"/>
    <w:rsid w:val="004072CA"/>
    <w:rsid w:val="004100C9"/>
    <w:rsid w:val="00412D97"/>
    <w:rsid w:val="004147A1"/>
    <w:rsid w:val="00422FAC"/>
    <w:rsid w:val="00435D1D"/>
    <w:rsid w:val="00446B24"/>
    <w:rsid w:val="00456063"/>
    <w:rsid w:val="004650FA"/>
    <w:rsid w:val="00465F44"/>
    <w:rsid w:val="00474C79"/>
    <w:rsid w:val="004844B3"/>
    <w:rsid w:val="0048616F"/>
    <w:rsid w:val="00496414"/>
    <w:rsid w:val="004A4910"/>
    <w:rsid w:val="004B0E5F"/>
    <w:rsid w:val="004B1387"/>
    <w:rsid w:val="004B72CE"/>
    <w:rsid w:val="004D3047"/>
    <w:rsid w:val="004E3937"/>
    <w:rsid w:val="00500FC1"/>
    <w:rsid w:val="005169E6"/>
    <w:rsid w:val="0052524B"/>
    <w:rsid w:val="00531248"/>
    <w:rsid w:val="00535232"/>
    <w:rsid w:val="00565B6E"/>
    <w:rsid w:val="00576837"/>
    <w:rsid w:val="00580D41"/>
    <w:rsid w:val="00586BDE"/>
    <w:rsid w:val="005968DF"/>
    <w:rsid w:val="00597225"/>
    <w:rsid w:val="005B3B94"/>
    <w:rsid w:val="005B7B63"/>
    <w:rsid w:val="005D56BB"/>
    <w:rsid w:val="005D63E4"/>
    <w:rsid w:val="005D65AC"/>
    <w:rsid w:val="005E4DFE"/>
    <w:rsid w:val="005F2ABA"/>
    <w:rsid w:val="00601D15"/>
    <w:rsid w:val="006023D8"/>
    <w:rsid w:val="006045CD"/>
    <w:rsid w:val="00610076"/>
    <w:rsid w:val="00623B37"/>
    <w:rsid w:val="0063350E"/>
    <w:rsid w:val="006449C1"/>
    <w:rsid w:val="00650880"/>
    <w:rsid w:val="0065368C"/>
    <w:rsid w:val="006544D3"/>
    <w:rsid w:val="00654B4C"/>
    <w:rsid w:val="00664897"/>
    <w:rsid w:val="006677BB"/>
    <w:rsid w:val="006760A3"/>
    <w:rsid w:val="006840CE"/>
    <w:rsid w:val="00687550"/>
    <w:rsid w:val="00692FE2"/>
    <w:rsid w:val="0069623E"/>
    <w:rsid w:val="00696CF7"/>
    <w:rsid w:val="00697FCE"/>
    <w:rsid w:val="006A4034"/>
    <w:rsid w:val="006A4FE6"/>
    <w:rsid w:val="006B3D5D"/>
    <w:rsid w:val="006C6FCD"/>
    <w:rsid w:val="006D13AA"/>
    <w:rsid w:val="006D2399"/>
    <w:rsid w:val="006E535B"/>
    <w:rsid w:val="006E758E"/>
    <w:rsid w:val="006F174B"/>
    <w:rsid w:val="00701338"/>
    <w:rsid w:val="00701412"/>
    <w:rsid w:val="00703000"/>
    <w:rsid w:val="007102BC"/>
    <w:rsid w:val="0071052F"/>
    <w:rsid w:val="00713CA7"/>
    <w:rsid w:val="00722D37"/>
    <w:rsid w:val="00735FB6"/>
    <w:rsid w:val="007423CF"/>
    <w:rsid w:val="00751560"/>
    <w:rsid w:val="00754C5D"/>
    <w:rsid w:val="00756691"/>
    <w:rsid w:val="00761BCF"/>
    <w:rsid w:val="00761E58"/>
    <w:rsid w:val="007652A6"/>
    <w:rsid w:val="00766B50"/>
    <w:rsid w:val="0077065B"/>
    <w:rsid w:val="00786FF7"/>
    <w:rsid w:val="00793BFC"/>
    <w:rsid w:val="00793C12"/>
    <w:rsid w:val="007A02FC"/>
    <w:rsid w:val="007A2998"/>
    <w:rsid w:val="007B41D3"/>
    <w:rsid w:val="007B7E92"/>
    <w:rsid w:val="007C094E"/>
    <w:rsid w:val="007E03B4"/>
    <w:rsid w:val="007E3036"/>
    <w:rsid w:val="007E7725"/>
    <w:rsid w:val="007F2474"/>
    <w:rsid w:val="007F29EC"/>
    <w:rsid w:val="007F2DB9"/>
    <w:rsid w:val="007F30F4"/>
    <w:rsid w:val="008069A7"/>
    <w:rsid w:val="008115A5"/>
    <w:rsid w:val="00812196"/>
    <w:rsid w:val="00812921"/>
    <w:rsid w:val="008139E0"/>
    <w:rsid w:val="00814CB5"/>
    <w:rsid w:val="008167F8"/>
    <w:rsid w:val="00824C33"/>
    <w:rsid w:val="00825065"/>
    <w:rsid w:val="00835ED7"/>
    <w:rsid w:val="0084154C"/>
    <w:rsid w:val="00854DAE"/>
    <w:rsid w:val="00856C97"/>
    <w:rsid w:val="00876340"/>
    <w:rsid w:val="008837EA"/>
    <w:rsid w:val="00896EBF"/>
    <w:rsid w:val="008A02C7"/>
    <w:rsid w:val="008A3689"/>
    <w:rsid w:val="008A4633"/>
    <w:rsid w:val="008B2803"/>
    <w:rsid w:val="008C5505"/>
    <w:rsid w:val="008D2B8A"/>
    <w:rsid w:val="008D32E1"/>
    <w:rsid w:val="008D6906"/>
    <w:rsid w:val="008E2FA5"/>
    <w:rsid w:val="008E74F0"/>
    <w:rsid w:val="008F2BD8"/>
    <w:rsid w:val="0091674F"/>
    <w:rsid w:val="00924E03"/>
    <w:rsid w:val="00925547"/>
    <w:rsid w:val="00925AA4"/>
    <w:rsid w:val="00930851"/>
    <w:rsid w:val="00934F43"/>
    <w:rsid w:val="00956974"/>
    <w:rsid w:val="0097714A"/>
    <w:rsid w:val="009913C5"/>
    <w:rsid w:val="009937F3"/>
    <w:rsid w:val="00993BFD"/>
    <w:rsid w:val="009A02D3"/>
    <w:rsid w:val="009A4428"/>
    <w:rsid w:val="009B0C9B"/>
    <w:rsid w:val="009D5388"/>
    <w:rsid w:val="009E10A6"/>
    <w:rsid w:val="009E33F5"/>
    <w:rsid w:val="009E5679"/>
    <w:rsid w:val="00A01AAB"/>
    <w:rsid w:val="00A02191"/>
    <w:rsid w:val="00A06312"/>
    <w:rsid w:val="00A11F85"/>
    <w:rsid w:val="00A23A22"/>
    <w:rsid w:val="00A33BBB"/>
    <w:rsid w:val="00A44617"/>
    <w:rsid w:val="00A47DF6"/>
    <w:rsid w:val="00A5487A"/>
    <w:rsid w:val="00A56168"/>
    <w:rsid w:val="00A61E71"/>
    <w:rsid w:val="00A66972"/>
    <w:rsid w:val="00A679D0"/>
    <w:rsid w:val="00A729BF"/>
    <w:rsid w:val="00A761B4"/>
    <w:rsid w:val="00A8372A"/>
    <w:rsid w:val="00A83FA8"/>
    <w:rsid w:val="00A87496"/>
    <w:rsid w:val="00AD11DB"/>
    <w:rsid w:val="00AD1992"/>
    <w:rsid w:val="00AD2855"/>
    <w:rsid w:val="00AD727F"/>
    <w:rsid w:val="00AE2462"/>
    <w:rsid w:val="00AE2B55"/>
    <w:rsid w:val="00AE7CFB"/>
    <w:rsid w:val="00AF33B7"/>
    <w:rsid w:val="00AF6359"/>
    <w:rsid w:val="00B01CF2"/>
    <w:rsid w:val="00B02012"/>
    <w:rsid w:val="00B17A20"/>
    <w:rsid w:val="00B235F8"/>
    <w:rsid w:val="00B51EAD"/>
    <w:rsid w:val="00B52901"/>
    <w:rsid w:val="00B52B17"/>
    <w:rsid w:val="00B56671"/>
    <w:rsid w:val="00B57C3B"/>
    <w:rsid w:val="00B632C7"/>
    <w:rsid w:val="00B7150E"/>
    <w:rsid w:val="00B71D7C"/>
    <w:rsid w:val="00B724C1"/>
    <w:rsid w:val="00B72D90"/>
    <w:rsid w:val="00B864F6"/>
    <w:rsid w:val="00B9552E"/>
    <w:rsid w:val="00B95774"/>
    <w:rsid w:val="00BA2EF3"/>
    <w:rsid w:val="00BB7415"/>
    <w:rsid w:val="00BD1145"/>
    <w:rsid w:val="00BF2ABF"/>
    <w:rsid w:val="00BF7D1B"/>
    <w:rsid w:val="00C037FA"/>
    <w:rsid w:val="00C03C42"/>
    <w:rsid w:val="00C11006"/>
    <w:rsid w:val="00C147A5"/>
    <w:rsid w:val="00C2579E"/>
    <w:rsid w:val="00C26EE2"/>
    <w:rsid w:val="00C319D6"/>
    <w:rsid w:val="00C319D7"/>
    <w:rsid w:val="00C31DCA"/>
    <w:rsid w:val="00C3646D"/>
    <w:rsid w:val="00C379E7"/>
    <w:rsid w:val="00C510AA"/>
    <w:rsid w:val="00C66E5A"/>
    <w:rsid w:val="00C70D0C"/>
    <w:rsid w:val="00C733CB"/>
    <w:rsid w:val="00C82B8F"/>
    <w:rsid w:val="00C93457"/>
    <w:rsid w:val="00CA26A2"/>
    <w:rsid w:val="00CA4F42"/>
    <w:rsid w:val="00CB1B88"/>
    <w:rsid w:val="00CB3AA5"/>
    <w:rsid w:val="00CC252C"/>
    <w:rsid w:val="00CC62D3"/>
    <w:rsid w:val="00CE6AB5"/>
    <w:rsid w:val="00CF5CDB"/>
    <w:rsid w:val="00D1066C"/>
    <w:rsid w:val="00D17343"/>
    <w:rsid w:val="00D21737"/>
    <w:rsid w:val="00D23CC1"/>
    <w:rsid w:val="00D42ADA"/>
    <w:rsid w:val="00D60A89"/>
    <w:rsid w:val="00D60BD1"/>
    <w:rsid w:val="00D62A69"/>
    <w:rsid w:val="00D86781"/>
    <w:rsid w:val="00D95B79"/>
    <w:rsid w:val="00D97587"/>
    <w:rsid w:val="00DA40F2"/>
    <w:rsid w:val="00DB7670"/>
    <w:rsid w:val="00DC6915"/>
    <w:rsid w:val="00DD4E64"/>
    <w:rsid w:val="00DE5C08"/>
    <w:rsid w:val="00DE6176"/>
    <w:rsid w:val="00DF02FC"/>
    <w:rsid w:val="00DF045F"/>
    <w:rsid w:val="00DF5CD1"/>
    <w:rsid w:val="00E0692A"/>
    <w:rsid w:val="00E07C89"/>
    <w:rsid w:val="00E3763B"/>
    <w:rsid w:val="00E377BB"/>
    <w:rsid w:val="00E50565"/>
    <w:rsid w:val="00E562DE"/>
    <w:rsid w:val="00E60446"/>
    <w:rsid w:val="00E61779"/>
    <w:rsid w:val="00E62214"/>
    <w:rsid w:val="00E650E5"/>
    <w:rsid w:val="00E85AF6"/>
    <w:rsid w:val="00E91D0B"/>
    <w:rsid w:val="00E937F4"/>
    <w:rsid w:val="00E96F8C"/>
    <w:rsid w:val="00E978DD"/>
    <w:rsid w:val="00EA232B"/>
    <w:rsid w:val="00ED536D"/>
    <w:rsid w:val="00EE31D3"/>
    <w:rsid w:val="00EF0F84"/>
    <w:rsid w:val="00F0007B"/>
    <w:rsid w:val="00F0520B"/>
    <w:rsid w:val="00F07960"/>
    <w:rsid w:val="00F13E96"/>
    <w:rsid w:val="00F1772B"/>
    <w:rsid w:val="00F22A8C"/>
    <w:rsid w:val="00F25DAE"/>
    <w:rsid w:val="00F272DB"/>
    <w:rsid w:val="00F475CC"/>
    <w:rsid w:val="00F538B4"/>
    <w:rsid w:val="00F70BB9"/>
    <w:rsid w:val="00F73387"/>
    <w:rsid w:val="00F82300"/>
    <w:rsid w:val="00F92003"/>
    <w:rsid w:val="00FA1091"/>
    <w:rsid w:val="00FD2F87"/>
    <w:rsid w:val="00FD7D39"/>
    <w:rsid w:val="00FF76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2C7"/>
    <w:pPr>
      <w:spacing w:after="200" w:line="276" w:lineRule="auto"/>
    </w:pPr>
    <w:rPr>
      <w:sz w:val="22"/>
      <w:szCs w:val="22"/>
    </w:rPr>
  </w:style>
  <w:style w:type="paragraph" w:styleId="1">
    <w:name w:val="heading 1"/>
    <w:basedOn w:val="a"/>
    <w:next w:val="a"/>
    <w:link w:val="10"/>
    <w:uiPriority w:val="99"/>
    <w:qFormat/>
    <w:rsid w:val="00754C5D"/>
    <w:pPr>
      <w:keepNext/>
      <w:widowControl w:val="0"/>
      <w:suppressAutoHyphens/>
      <w:spacing w:after="0" w:line="240" w:lineRule="auto"/>
      <w:outlineLvl w:val="0"/>
    </w:pPr>
    <w:rPr>
      <w:rFonts w:ascii="Times New Roman" w:hAnsi="Times New Roman"/>
      <w:b/>
      <w:sz w:val="24"/>
      <w:szCs w:val="20"/>
      <w:lang/>
    </w:rPr>
  </w:style>
  <w:style w:type="paragraph" w:styleId="2">
    <w:name w:val="heading 2"/>
    <w:basedOn w:val="a"/>
    <w:next w:val="a"/>
    <w:link w:val="20"/>
    <w:uiPriority w:val="99"/>
    <w:qFormat/>
    <w:locked/>
    <w:rsid w:val="005F2ABA"/>
    <w:pPr>
      <w:keepNext/>
      <w:spacing w:before="240" w:after="60"/>
      <w:outlineLvl w:val="1"/>
    </w:pPr>
    <w:rPr>
      <w:rFonts w:ascii="Cambria" w:hAnsi="Cambria"/>
      <w:b/>
      <w:i/>
      <w:sz w:val="28"/>
      <w:szCs w:val="20"/>
      <w:lang/>
    </w:rPr>
  </w:style>
  <w:style w:type="paragraph" w:styleId="4">
    <w:name w:val="heading 4"/>
    <w:basedOn w:val="a"/>
    <w:next w:val="a"/>
    <w:link w:val="40"/>
    <w:uiPriority w:val="99"/>
    <w:qFormat/>
    <w:rsid w:val="00D97587"/>
    <w:pPr>
      <w:keepNext/>
      <w:keepLines/>
      <w:spacing w:before="200" w:after="0"/>
      <w:outlineLvl w:val="3"/>
    </w:pPr>
    <w:rPr>
      <w:rFonts w:ascii="Cambria" w:hAnsi="Cambria"/>
      <w:b/>
      <w:i/>
      <w:color w:val="4F81BD"/>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54C5D"/>
    <w:rPr>
      <w:rFonts w:ascii="Times New Roman" w:hAnsi="Times New Roman" w:cs="Times New Roman"/>
      <w:b/>
      <w:sz w:val="24"/>
    </w:rPr>
  </w:style>
  <w:style w:type="character" w:customStyle="1" w:styleId="20">
    <w:name w:val="Заголовок 2 Знак"/>
    <w:link w:val="2"/>
    <w:uiPriority w:val="99"/>
    <w:locked/>
    <w:rsid w:val="008F2BD8"/>
    <w:rPr>
      <w:rFonts w:ascii="Cambria" w:hAnsi="Cambria" w:cs="Times New Roman"/>
      <w:b/>
      <w:i/>
      <w:sz w:val="28"/>
    </w:rPr>
  </w:style>
  <w:style w:type="character" w:customStyle="1" w:styleId="40">
    <w:name w:val="Заголовок 4 Знак"/>
    <w:link w:val="4"/>
    <w:uiPriority w:val="99"/>
    <w:semiHidden/>
    <w:locked/>
    <w:rsid w:val="00D97587"/>
    <w:rPr>
      <w:rFonts w:ascii="Cambria" w:hAnsi="Cambria" w:cs="Times New Roman"/>
      <w:b/>
      <w:i/>
      <w:color w:val="4F81BD"/>
    </w:rPr>
  </w:style>
  <w:style w:type="paragraph" w:customStyle="1" w:styleId="Default">
    <w:name w:val="Default"/>
    <w:uiPriority w:val="99"/>
    <w:rsid w:val="002C4FF7"/>
    <w:pPr>
      <w:autoSpaceDE w:val="0"/>
      <w:autoSpaceDN w:val="0"/>
      <w:adjustRightInd w:val="0"/>
    </w:pPr>
    <w:rPr>
      <w:rFonts w:ascii="Times New Roman" w:hAnsi="Times New Roman"/>
      <w:color w:val="000000"/>
      <w:sz w:val="24"/>
      <w:szCs w:val="24"/>
    </w:rPr>
  </w:style>
  <w:style w:type="paragraph" w:styleId="a3">
    <w:name w:val="List Paragraph"/>
    <w:basedOn w:val="a"/>
    <w:uiPriority w:val="99"/>
    <w:qFormat/>
    <w:rsid w:val="00754C5D"/>
    <w:pPr>
      <w:spacing w:after="0" w:line="240" w:lineRule="auto"/>
      <w:ind w:left="720"/>
      <w:contextualSpacing/>
    </w:pPr>
    <w:rPr>
      <w:rFonts w:ascii="Times New Roman" w:hAnsi="Times New Roman"/>
      <w:sz w:val="24"/>
      <w:szCs w:val="24"/>
    </w:rPr>
  </w:style>
  <w:style w:type="character" w:styleId="a4">
    <w:name w:val="Strong"/>
    <w:uiPriority w:val="99"/>
    <w:qFormat/>
    <w:rsid w:val="00754C5D"/>
    <w:rPr>
      <w:rFonts w:cs="Times New Roman"/>
      <w:b/>
    </w:rPr>
  </w:style>
  <w:style w:type="character" w:styleId="a5">
    <w:name w:val="Hyperlink"/>
    <w:uiPriority w:val="99"/>
    <w:rsid w:val="00754C5D"/>
    <w:rPr>
      <w:rFonts w:cs="Times New Roman"/>
      <w:color w:val="0000FF"/>
      <w:u w:val="single"/>
    </w:rPr>
  </w:style>
  <w:style w:type="character" w:customStyle="1" w:styleId="67">
    <w:name w:val="Основной текст67"/>
    <w:uiPriority w:val="99"/>
    <w:rsid w:val="00044E4C"/>
    <w:rPr>
      <w:rFonts w:ascii="Book Antiqua" w:hAnsi="Book Antiqua"/>
      <w:spacing w:val="0"/>
      <w:sz w:val="20"/>
      <w:shd w:val="clear" w:color="auto" w:fill="FFFFFF"/>
    </w:rPr>
  </w:style>
  <w:style w:type="paragraph" w:customStyle="1" w:styleId="Style6">
    <w:name w:val="Style6"/>
    <w:basedOn w:val="a"/>
    <w:uiPriority w:val="99"/>
    <w:rsid w:val="00044E4C"/>
    <w:pPr>
      <w:widowControl w:val="0"/>
      <w:autoSpaceDE w:val="0"/>
      <w:autoSpaceDN w:val="0"/>
      <w:adjustRightInd w:val="0"/>
      <w:spacing w:after="0" w:line="240" w:lineRule="auto"/>
    </w:pPr>
    <w:rPr>
      <w:sz w:val="24"/>
      <w:szCs w:val="24"/>
    </w:rPr>
  </w:style>
  <w:style w:type="paragraph" w:customStyle="1" w:styleId="Style4">
    <w:name w:val="Style4"/>
    <w:basedOn w:val="a"/>
    <w:uiPriority w:val="99"/>
    <w:rsid w:val="00044E4C"/>
    <w:pPr>
      <w:widowControl w:val="0"/>
      <w:autoSpaceDE w:val="0"/>
      <w:autoSpaceDN w:val="0"/>
      <w:adjustRightInd w:val="0"/>
      <w:spacing w:after="0" w:line="250" w:lineRule="exact"/>
      <w:jc w:val="right"/>
    </w:pPr>
    <w:rPr>
      <w:rFonts w:ascii="Times New Roman" w:hAnsi="Times New Roman"/>
      <w:sz w:val="24"/>
      <w:szCs w:val="24"/>
    </w:rPr>
  </w:style>
  <w:style w:type="paragraph" w:styleId="a6">
    <w:name w:val="No Spacing"/>
    <w:link w:val="a7"/>
    <w:uiPriority w:val="99"/>
    <w:qFormat/>
    <w:rsid w:val="00044E4C"/>
    <w:rPr>
      <w:sz w:val="22"/>
      <w:lang w:eastAsia="en-US"/>
    </w:rPr>
  </w:style>
  <w:style w:type="character" w:customStyle="1" w:styleId="a7">
    <w:name w:val="Без интервала Знак"/>
    <w:link w:val="a6"/>
    <w:uiPriority w:val="99"/>
    <w:locked/>
    <w:rsid w:val="00703000"/>
    <w:rPr>
      <w:sz w:val="22"/>
      <w:lang w:eastAsia="en-US" w:bidi="ar-SA"/>
    </w:rPr>
  </w:style>
  <w:style w:type="table" w:styleId="a8">
    <w:name w:val="Table Grid"/>
    <w:basedOn w:val="a1"/>
    <w:uiPriority w:val="99"/>
    <w:rsid w:val="00044E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Схема документа Знак"/>
    <w:uiPriority w:val="99"/>
    <w:rsid w:val="004650FA"/>
    <w:rPr>
      <w:rFonts w:ascii="Tahoma" w:hAnsi="Tahoma"/>
      <w:sz w:val="16"/>
    </w:rPr>
  </w:style>
  <w:style w:type="paragraph" w:styleId="21">
    <w:name w:val="Body Text Indent 2"/>
    <w:basedOn w:val="a"/>
    <w:link w:val="22"/>
    <w:uiPriority w:val="99"/>
    <w:rsid w:val="00316E4F"/>
    <w:pPr>
      <w:spacing w:after="0" w:line="360" w:lineRule="auto"/>
      <w:ind w:firstLine="709"/>
      <w:jc w:val="both"/>
    </w:pPr>
    <w:rPr>
      <w:rFonts w:ascii="Times New Roman" w:hAnsi="Times New Roman"/>
      <w:sz w:val="24"/>
      <w:szCs w:val="20"/>
      <w:lang/>
    </w:rPr>
  </w:style>
  <w:style w:type="character" w:customStyle="1" w:styleId="22">
    <w:name w:val="Основной текст с отступом 2 Знак"/>
    <w:link w:val="21"/>
    <w:uiPriority w:val="99"/>
    <w:locked/>
    <w:rsid w:val="00316E4F"/>
    <w:rPr>
      <w:rFonts w:ascii="Times New Roman" w:hAnsi="Times New Roman" w:cs="Times New Roman"/>
      <w:sz w:val="24"/>
    </w:rPr>
  </w:style>
  <w:style w:type="paragraph" w:styleId="aa">
    <w:name w:val="header"/>
    <w:basedOn w:val="a"/>
    <w:link w:val="ab"/>
    <w:uiPriority w:val="99"/>
    <w:rsid w:val="00B7150E"/>
    <w:pPr>
      <w:tabs>
        <w:tab w:val="center" w:pos="4677"/>
        <w:tab w:val="right" w:pos="9355"/>
      </w:tabs>
      <w:spacing w:after="0" w:line="240" w:lineRule="auto"/>
    </w:pPr>
    <w:rPr>
      <w:sz w:val="20"/>
      <w:szCs w:val="20"/>
      <w:lang/>
    </w:rPr>
  </w:style>
  <w:style w:type="character" w:customStyle="1" w:styleId="ab">
    <w:name w:val="Верхний колонтитул Знак"/>
    <w:link w:val="aa"/>
    <w:uiPriority w:val="99"/>
    <w:locked/>
    <w:rsid w:val="00B7150E"/>
    <w:rPr>
      <w:rFonts w:cs="Times New Roman"/>
    </w:rPr>
  </w:style>
  <w:style w:type="paragraph" w:styleId="ac">
    <w:name w:val="footer"/>
    <w:basedOn w:val="a"/>
    <w:link w:val="ad"/>
    <w:uiPriority w:val="99"/>
    <w:rsid w:val="00B7150E"/>
    <w:pPr>
      <w:tabs>
        <w:tab w:val="center" w:pos="4677"/>
        <w:tab w:val="right" w:pos="9355"/>
      </w:tabs>
      <w:spacing w:after="0" w:line="240" w:lineRule="auto"/>
    </w:pPr>
    <w:rPr>
      <w:sz w:val="20"/>
      <w:szCs w:val="20"/>
      <w:lang/>
    </w:rPr>
  </w:style>
  <w:style w:type="character" w:customStyle="1" w:styleId="ad">
    <w:name w:val="Нижний колонтитул Знак"/>
    <w:link w:val="ac"/>
    <w:uiPriority w:val="99"/>
    <w:locked/>
    <w:rsid w:val="00B7150E"/>
    <w:rPr>
      <w:rFonts w:cs="Times New Roman"/>
    </w:rPr>
  </w:style>
  <w:style w:type="paragraph" w:styleId="ae">
    <w:name w:val="Body Text"/>
    <w:basedOn w:val="a"/>
    <w:link w:val="11"/>
    <w:uiPriority w:val="99"/>
    <w:rsid w:val="003E58C4"/>
    <w:pPr>
      <w:spacing w:after="120" w:line="240" w:lineRule="auto"/>
    </w:pPr>
    <w:rPr>
      <w:rFonts w:ascii="Times New Roman" w:hAnsi="Times New Roman"/>
      <w:sz w:val="24"/>
      <w:szCs w:val="20"/>
      <w:lang/>
    </w:rPr>
  </w:style>
  <w:style w:type="character" w:customStyle="1" w:styleId="11">
    <w:name w:val="Основной текст Знак1"/>
    <w:link w:val="ae"/>
    <w:uiPriority w:val="99"/>
    <w:locked/>
    <w:rsid w:val="003E58C4"/>
    <w:rPr>
      <w:rFonts w:ascii="Times New Roman" w:hAnsi="Times New Roman" w:cs="Times New Roman"/>
      <w:sz w:val="24"/>
    </w:rPr>
  </w:style>
  <w:style w:type="character" w:customStyle="1" w:styleId="af">
    <w:name w:val="Основной текст Знак"/>
    <w:uiPriority w:val="99"/>
    <w:semiHidden/>
    <w:rsid w:val="003E58C4"/>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3E58C4"/>
    <w:pPr>
      <w:spacing w:before="100" w:beforeAutospacing="1" w:after="100" w:afterAutospacing="1" w:line="240" w:lineRule="auto"/>
    </w:pPr>
    <w:rPr>
      <w:rFonts w:ascii="Times New Roman" w:hAnsi="Times New Roman"/>
      <w:sz w:val="24"/>
      <w:szCs w:val="24"/>
    </w:rPr>
  </w:style>
  <w:style w:type="paragraph" w:customStyle="1" w:styleId="23">
    <w:name w:val="стиль2"/>
    <w:basedOn w:val="a"/>
    <w:uiPriority w:val="99"/>
    <w:rsid w:val="003E58C4"/>
    <w:pPr>
      <w:autoSpaceDE w:val="0"/>
      <w:autoSpaceDN w:val="0"/>
      <w:adjustRightInd w:val="0"/>
      <w:spacing w:before="100" w:after="100" w:line="240" w:lineRule="auto"/>
    </w:pPr>
    <w:rPr>
      <w:rFonts w:ascii="Tahoma" w:hAnsi="Tahoma" w:cs="Tahoma"/>
      <w:sz w:val="20"/>
      <w:szCs w:val="20"/>
    </w:rPr>
  </w:style>
  <w:style w:type="character" w:customStyle="1" w:styleId="15">
    <w:name w:val="Основной текст + Полужирный15"/>
    <w:uiPriority w:val="99"/>
    <w:rsid w:val="003E58C4"/>
    <w:rPr>
      <w:rFonts w:ascii="Times New Roman" w:hAnsi="Times New Roman"/>
      <w:b/>
      <w:spacing w:val="0"/>
      <w:sz w:val="22"/>
      <w:lang w:val="ru-RU" w:eastAsia="ru-RU"/>
    </w:rPr>
  </w:style>
  <w:style w:type="character" w:customStyle="1" w:styleId="110">
    <w:name w:val="Основной текст + Полужирный11"/>
    <w:uiPriority w:val="99"/>
    <w:rsid w:val="003E58C4"/>
    <w:rPr>
      <w:rFonts w:ascii="Times New Roman" w:hAnsi="Times New Roman"/>
      <w:b/>
      <w:noProof/>
      <w:spacing w:val="0"/>
      <w:sz w:val="22"/>
      <w:lang w:val="ru-RU" w:eastAsia="ru-RU"/>
    </w:rPr>
  </w:style>
  <w:style w:type="character" w:customStyle="1" w:styleId="af1">
    <w:name w:val="Основной текст + Курсив"/>
    <w:uiPriority w:val="99"/>
    <w:rsid w:val="003E58C4"/>
    <w:rPr>
      <w:rFonts w:ascii="Times New Roman" w:hAnsi="Times New Roman"/>
      <w:i/>
      <w:spacing w:val="0"/>
      <w:sz w:val="22"/>
      <w:lang w:val="ru-RU" w:eastAsia="ru-RU"/>
    </w:rPr>
  </w:style>
  <w:style w:type="paragraph" w:customStyle="1" w:styleId="12">
    <w:name w:val="Без интервала1"/>
    <w:rsid w:val="00144227"/>
    <w:rPr>
      <w:sz w:val="22"/>
      <w:szCs w:val="22"/>
      <w:lang w:eastAsia="en-US"/>
    </w:rPr>
  </w:style>
  <w:style w:type="paragraph" w:customStyle="1" w:styleId="af2">
    <w:name w:val="Содержимое таблицы"/>
    <w:basedOn w:val="a"/>
    <w:uiPriority w:val="99"/>
    <w:rsid w:val="00144227"/>
    <w:pPr>
      <w:widowControl w:val="0"/>
      <w:suppressLineNumbers/>
      <w:suppressAutoHyphens/>
      <w:spacing w:after="0" w:line="240" w:lineRule="auto"/>
    </w:pPr>
    <w:rPr>
      <w:rFonts w:ascii="Times New Roman" w:eastAsia="SimSun" w:hAnsi="Times New Roman" w:cs="Mangal"/>
      <w:kern w:val="1"/>
      <w:sz w:val="24"/>
      <w:szCs w:val="24"/>
      <w:lang w:eastAsia="zh-CN" w:bidi="hi-IN"/>
    </w:rPr>
  </w:style>
  <w:style w:type="paragraph" w:styleId="af3">
    <w:name w:val="Title"/>
    <w:basedOn w:val="a"/>
    <w:next w:val="a"/>
    <w:link w:val="af4"/>
    <w:uiPriority w:val="99"/>
    <w:qFormat/>
    <w:locked/>
    <w:rsid w:val="005F2ABA"/>
    <w:pPr>
      <w:spacing w:before="240" w:after="60"/>
      <w:jc w:val="center"/>
      <w:outlineLvl w:val="0"/>
    </w:pPr>
    <w:rPr>
      <w:rFonts w:ascii="Cambria" w:hAnsi="Cambria"/>
      <w:b/>
      <w:kern w:val="28"/>
      <w:sz w:val="32"/>
      <w:szCs w:val="20"/>
    </w:rPr>
  </w:style>
  <w:style w:type="character" w:customStyle="1" w:styleId="af4">
    <w:name w:val="Название Знак"/>
    <w:link w:val="af3"/>
    <w:uiPriority w:val="99"/>
    <w:locked/>
    <w:rsid w:val="00127A30"/>
    <w:rPr>
      <w:rFonts w:ascii="Cambria" w:hAnsi="Cambria" w:cs="Times New Roman"/>
      <w:b/>
      <w:kern w:val="28"/>
      <w:sz w:val="32"/>
      <w:lang w:val="ru-RU" w:eastAsia="ru-RU"/>
    </w:rPr>
  </w:style>
  <w:style w:type="paragraph" w:customStyle="1" w:styleId="24">
    <w:name w:val="Без интервала2"/>
    <w:uiPriority w:val="99"/>
    <w:rsid w:val="005F2ABA"/>
    <w:rPr>
      <w:rFonts w:ascii="Times New Roman" w:hAnsi="Times New Roman"/>
      <w:sz w:val="52"/>
      <w:szCs w:val="52"/>
    </w:rPr>
  </w:style>
  <w:style w:type="character" w:customStyle="1" w:styleId="25">
    <w:name w:val="Основной текст (2)_"/>
    <w:link w:val="26"/>
    <w:uiPriority w:val="99"/>
    <w:locked/>
    <w:rsid w:val="005F2ABA"/>
    <w:rPr>
      <w:rFonts w:ascii="Arial" w:hAnsi="Arial"/>
      <w:b/>
      <w:noProof/>
      <w:sz w:val="19"/>
      <w:shd w:val="clear" w:color="auto" w:fill="FFFFFF"/>
    </w:rPr>
  </w:style>
  <w:style w:type="paragraph" w:customStyle="1" w:styleId="26">
    <w:name w:val="Основной текст (2)"/>
    <w:basedOn w:val="a"/>
    <w:link w:val="25"/>
    <w:uiPriority w:val="99"/>
    <w:rsid w:val="005F2ABA"/>
    <w:pPr>
      <w:shd w:val="clear" w:color="auto" w:fill="FFFFFF"/>
      <w:spacing w:after="0" w:line="240" w:lineRule="atLeast"/>
    </w:pPr>
    <w:rPr>
      <w:rFonts w:ascii="Arial" w:hAnsi="Arial"/>
      <w:b/>
      <w:noProof/>
      <w:sz w:val="19"/>
      <w:szCs w:val="20"/>
      <w:shd w:val="clear" w:color="auto" w:fill="FFFFFF"/>
      <w:lang/>
    </w:rPr>
  </w:style>
  <w:style w:type="character" w:customStyle="1" w:styleId="41">
    <w:name w:val="Основной текст (4)_"/>
    <w:link w:val="42"/>
    <w:uiPriority w:val="99"/>
    <w:locked/>
    <w:rsid w:val="005F2ABA"/>
    <w:rPr>
      <w:rFonts w:ascii="Arial" w:hAnsi="Arial"/>
      <w:b/>
      <w:spacing w:val="-3"/>
      <w:shd w:val="clear" w:color="auto" w:fill="FFFFFF"/>
    </w:rPr>
  </w:style>
  <w:style w:type="paragraph" w:customStyle="1" w:styleId="42">
    <w:name w:val="Основной текст (4)"/>
    <w:basedOn w:val="a"/>
    <w:link w:val="41"/>
    <w:uiPriority w:val="99"/>
    <w:rsid w:val="005F2ABA"/>
    <w:pPr>
      <w:shd w:val="clear" w:color="auto" w:fill="FFFFFF"/>
      <w:spacing w:after="0" w:line="240" w:lineRule="atLeast"/>
    </w:pPr>
    <w:rPr>
      <w:rFonts w:ascii="Arial" w:hAnsi="Arial"/>
      <w:b/>
      <w:spacing w:val="-3"/>
      <w:sz w:val="20"/>
      <w:szCs w:val="20"/>
      <w:shd w:val="clear" w:color="auto" w:fill="FFFFFF"/>
      <w:lang/>
    </w:rPr>
  </w:style>
  <w:style w:type="character" w:customStyle="1" w:styleId="111pt">
    <w:name w:val="Заголовок №1 + 11 pt"/>
    <w:uiPriority w:val="99"/>
    <w:rsid w:val="005F2ABA"/>
    <w:rPr>
      <w:rFonts w:ascii="Arial" w:hAnsi="Arial"/>
      <w:b/>
      <w:spacing w:val="-3"/>
    </w:rPr>
  </w:style>
  <w:style w:type="character" w:customStyle="1" w:styleId="411pt">
    <w:name w:val="Основной текст (4) + 11 pt"/>
    <w:uiPriority w:val="99"/>
    <w:rsid w:val="005F2ABA"/>
    <w:rPr>
      <w:rFonts w:ascii="Arial" w:hAnsi="Arial"/>
      <w:b/>
      <w:spacing w:val="-3"/>
      <w:shd w:val="clear" w:color="auto" w:fill="FFFFFF"/>
    </w:rPr>
  </w:style>
  <w:style w:type="paragraph" w:styleId="af5">
    <w:name w:val="Body Text Indent"/>
    <w:basedOn w:val="a"/>
    <w:link w:val="af6"/>
    <w:uiPriority w:val="99"/>
    <w:semiHidden/>
    <w:rsid w:val="00127A30"/>
    <w:pPr>
      <w:spacing w:after="120" w:line="240" w:lineRule="auto"/>
      <w:ind w:left="283"/>
    </w:pPr>
    <w:rPr>
      <w:sz w:val="20"/>
      <w:szCs w:val="20"/>
    </w:rPr>
  </w:style>
  <w:style w:type="character" w:customStyle="1" w:styleId="af6">
    <w:name w:val="Основной текст с отступом Знак"/>
    <w:link w:val="af5"/>
    <w:uiPriority w:val="99"/>
    <w:semiHidden/>
    <w:locked/>
    <w:rsid w:val="00127A30"/>
    <w:rPr>
      <w:rFonts w:cs="Times New Roman"/>
      <w:lang w:val="ru-RU" w:eastAsia="ru-RU"/>
    </w:rPr>
  </w:style>
  <w:style w:type="character" w:customStyle="1" w:styleId="grame">
    <w:name w:val="grame"/>
    <w:uiPriority w:val="99"/>
    <w:rsid w:val="00127A30"/>
  </w:style>
  <w:style w:type="paragraph" w:styleId="af7">
    <w:name w:val="Plain Text"/>
    <w:basedOn w:val="a"/>
    <w:link w:val="af8"/>
    <w:uiPriority w:val="99"/>
    <w:rsid w:val="00127A30"/>
    <w:pPr>
      <w:spacing w:after="0" w:line="240" w:lineRule="auto"/>
    </w:pPr>
    <w:rPr>
      <w:rFonts w:ascii="Courier New" w:hAnsi="Courier New"/>
      <w:sz w:val="20"/>
      <w:szCs w:val="20"/>
    </w:rPr>
  </w:style>
  <w:style w:type="character" w:customStyle="1" w:styleId="af8">
    <w:name w:val="Текст Знак"/>
    <w:link w:val="af7"/>
    <w:uiPriority w:val="99"/>
    <w:locked/>
    <w:rsid w:val="00127A30"/>
    <w:rPr>
      <w:rFonts w:ascii="Courier New" w:hAnsi="Courier New" w:cs="Times New Roman"/>
      <w:lang w:val="ru-RU" w:eastAsia="ru-RU"/>
    </w:rPr>
  </w:style>
  <w:style w:type="character" w:customStyle="1" w:styleId="apple-converted-space">
    <w:name w:val="apple-converted-space"/>
    <w:uiPriority w:val="99"/>
    <w:rsid w:val="00496414"/>
  </w:style>
  <w:style w:type="paragraph" w:customStyle="1" w:styleId="af9">
    <w:name w:val="[Без стиля]"/>
    <w:uiPriority w:val="99"/>
    <w:rsid w:val="00703000"/>
    <w:pPr>
      <w:widowControl w:val="0"/>
      <w:autoSpaceDE w:val="0"/>
      <w:autoSpaceDN w:val="0"/>
      <w:adjustRightInd w:val="0"/>
      <w:spacing w:line="288" w:lineRule="auto"/>
      <w:textAlignment w:val="center"/>
    </w:pPr>
    <w:rPr>
      <w:rFonts w:ascii="Times New Roman" w:hAnsi="Times New Roman"/>
      <w:color w:val="000000"/>
      <w:sz w:val="24"/>
      <w:szCs w:val="24"/>
    </w:rPr>
  </w:style>
  <w:style w:type="character" w:customStyle="1" w:styleId="dash041e0431044b0447043d044b0439char1">
    <w:name w:val="dash041e_0431_044b_0447_043d_044b_0439__char1"/>
    <w:uiPriority w:val="99"/>
    <w:rsid w:val="00703000"/>
    <w:rPr>
      <w:rFonts w:ascii="Times New Roman" w:hAnsi="Times New Roman"/>
      <w:sz w:val="24"/>
      <w:u w:val="none"/>
      <w:effect w:val="none"/>
    </w:rPr>
  </w:style>
  <w:style w:type="paragraph" w:customStyle="1" w:styleId="dash041e0431044b0447043d044b0439">
    <w:name w:val="dash041e_0431_044b_0447_043d_044b_0439"/>
    <w:basedOn w:val="a"/>
    <w:uiPriority w:val="99"/>
    <w:rsid w:val="00703000"/>
    <w:pPr>
      <w:spacing w:after="0" w:line="240" w:lineRule="auto"/>
    </w:pPr>
    <w:rPr>
      <w:rFonts w:ascii="Times New Roman" w:hAnsi="Times New Roman"/>
      <w:sz w:val="24"/>
      <w:szCs w:val="24"/>
    </w:rPr>
  </w:style>
  <w:style w:type="character" w:customStyle="1" w:styleId="dash041e0441043d043e0432043d043e0439002004420435043a04410442002004410020043e0442044104420443043f043e043c00202char1">
    <w:name w:val="dash041e_0441_043d_043e_0432_043d_043e_0439_0020_0442_0435_043a_0441_0442_0020_0441_0020_043e_0442_0441_0442_0443_043f_043e_043c_00202__char1"/>
    <w:uiPriority w:val="99"/>
    <w:rsid w:val="00703000"/>
    <w:rPr>
      <w:rFonts w:ascii="Times New Roman" w:hAnsi="Times New Roman"/>
      <w:sz w:val="24"/>
      <w:u w:val="none"/>
      <w:effect w:val="none"/>
    </w:rPr>
  </w:style>
  <w:style w:type="paragraph" w:customStyle="1" w:styleId="dash041e0441043d043e0432043d043e0439002004420435043a04410442002004410020043e0442044104420443043f043e043c00202">
    <w:name w:val="dash041e_0441_043d_043e_0432_043d_043e_0439_0020_0442_0435_043a_0441_0442_0020_0441_0020_043e_0442_0441_0442_0443_043f_043e_043c_00202"/>
    <w:basedOn w:val="a"/>
    <w:uiPriority w:val="99"/>
    <w:rsid w:val="00703000"/>
    <w:pPr>
      <w:spacing w:after="120" w:line="480" w:lineRule="atLeast"/>
      <w:ind w:left="280"/>
    </w:pPr>
    <w:rPr>
      <w:rFonts w:ascii="Times New Roman" w:hAnsi="Times New Roman"/>
      <w:sz w:val="24"/>
      <w:szCs w:val="24"/>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uiPriority w:val="99"/>
    <w:rsid w:val="00703000"/>
    <w:rPr>
      <w:rFonts w:ascii="Times New Roman" w:hAnsi="Times New Roman"/>
      <w:sz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
    <w:uiPriority w:val="99"/>
    <w:rsid w:val="00703000"/>
    <w:pPr>
      <w:spacing w:after="120" w:line="240" w:lineRule="auto"/>
      <w:ind w:left="280"/>
    </w:pPr>
    <w:rPr>
      <w:rFonts w:ascii="Times New Roman" w:hAnsi="Times New Roman"/>
      <w:sz w:val="24"/>
      <w:szCs w:val="24"/>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uiPriority w:val="99"/>
    <w:rsid w:val="00703000"/>
    <w:rPr>
      <w:rFonts w:ascii="Times New Roman" w:hAnsi="Times New Roman"/>
      <w:sz w:val="24"/>
      <w:u w:val="none"/>
      <w:effect w:val="none"/>
    </w:rPr>
  </w:style>
  <w:style w:type="character" w:styleId="afa">
    <w:name w:val="Emphasis"/>
    <w:uiPriority w:val="99"/>
    <w:qFormat/>
    <w:locked/>
    <w:rsid w:val="00703000"/>
    <w:rPr>
      <w:rFonts w:cs="Times New Roman"/>
      <w:i/>
    </w:rPr>
  </w:style>
  <w:style w:type="character" w:customStyle="1" w:styleId="afb">
    <w:name w:val="Текст сноски Знак"/>
    <w:link w:val="afc"/>
    <w:uiPriority w:val="99"/>
    <w:semiHidden/>
    <w:locked/>
    <w:rsid w:val="00703000"/>
  </w:style>
  <w:style w:type="paragraph" w:styleId="afc">
    <w:name w:val="footnote text"/>
    <w:basedOn w:val="a"/>
    <w:link w:val="afb"/>
    <w:uiPriority w:val="99"/>
    <w:semiHidden/>
    <w:rsid w:val="00703000"/>
    <w:pPr>
      <w:overflowPunct w:val="0"/>
      <w:autoSpaceDE w:val="0"/>
      <w:autoSpaceDN w:val="0"/>
      <w:adjustRightInd w:val="0"/>
      <w:spacing w:after="0" w:line="240" w:lineRule="auto"/>
      <w:textAlignment w:val="baseline"/>
    </w:pPr>
    <w:rPr>
      <w:sz w:val="20"/>
      <w:szCs w:val="20"/>
    </w:rPr>
  </w:style>
  <w:style w:type="character" w:customStyle="1" w:styleId="FootnoteTextChar1">
    <w:name w:val="Footnote Text Char1"/>
    <w:uiPriority w:val="99"/>
    <w:semiHidden/>
    <w:locked/>
    <w:rsid w:val="00A679D0"/>
    <w:rPr>
      <w:rFonts w:cs="Times New Roman"/>
      <w:sz w:val="20"/>
      <w:szCs w:val="20"/>
    </w:rPr>
  </w:style>
  <w:style w:type="paragraph" w:styleId="HTML">
    <w:name w:val="HTML Preformatted"/>
    <w:basedOn w:val="a"/>
    <w:link w:val="HTML0"/>
    <w:uiPriority w:val="99"/>
    <w:rsid w:val="00703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rPr>
  </w:style>
  <w:style w:type="character" w:customStyle="1" w:styleId="HTML0">
    <w:name w:val="Стандартный HTML Знак"/>
    <w:link w:val="HTML"/>
    <w:uiPriority w:val="99"/>
    <w:locked/>
    <w:rsid w:val="00703000"/>
    <w:rPr>
      <w:rFonts w:ascii="Courier New" w:hAnsi="Courier New" w:cs="Times New Roman"/>
    </w:rPr>
  </w:style>
  <w:style w:type="character" w:customStyle="1" w:styleId="bold">
    <w:name w:val="bold"/>
    <w:uiPriority w:val="99"/>
    <w:rsid w:val="00703000"/>
    <w:rPr>
      <w:b/>
    </w:rPr>
  </w:style>
  <w:style w:type="character" w:customStyle="1" w:styleId="html-tag">
    <w:name w:val="html-tag"/>
    <w:uiPriority w:val="99"/>
    <w:rsid w:val="00703000"/>
  </w:style>
  <w:style w:type="character" w:customStyle="1" w:styleId="c4">
    <w:name w:val="c4"/>
    <w:uiPriority w:val="99"/>
    <w:rsid w:val="00703000"/>
  </w:style>
  <w:style w:type="character" w:customStyle="1" w:styleId="c2">
    <w:name w:val="c2"/>
    <w:uiPriority w:val="99"/>
    <w:rsid w:val="00703000"/>
  </w:style>
  <w:style w:type="paragraph" w:customStyle="1" w:styleId="c16">
    <w:name w:val="c16"/>
    <w:basedOn w:val="a"/>
    <w:uiPriority w:val="99"/>
    <w:rsid w:val="00703000"/>
    <w:pPr>
      <w:spacing w:before="100" w:beforeAutospacing="1" w:after="100" w:afterAutospacing="1" w:line="240" w:lineRule="auto"/>
    </w:pPr>
    <w:rPr>
      <w:rFonts w:ascii="Times New Roman" w:hAnsi="Times New Roman"/>
      <w:sz w:val="24"/>
      <w:szCs w:val="24"/>
    </w:rPr>
  </w:style>
  <w:style w:type="paragraph" w:customStyle="1" w:styleId="c0">
    <w:name w:val="c0"/>
    <w:basedOn w:val="a"/>
    <w:uiPriority w:val="99"/>
    <w:rsid w:val="00703000"/>
    <w:pPr>
      <w:spacing w:before="100" w:beforeAutospacing="1" w:after="100" w:afterAutospacing="1" w:line="240" w:lineRule="auto"/>
    </w:pPr>
    <w:rPr>
      <w:rFonts w:ascii="Times New Roman" w:hAnsi="Times New Roman"/>
      <w:sz w:val="24"/>
      <w:szCs w:val="24"/>
    </w:rPr>
  </w:style>
  <w:style w:type="paragraph" w:customStyle="1" w:styleId="c33">
    <w:name w:val="c33"/>
    <w:basedOn w:val="a"/>
    <w:uiPriority w:val="99"/>
    <w:rsid w:val="00703000"/>
    <w:pPr>
      <w:spacing w:before="100" w:beforeAutospacing="1" w:after="100" w:afterAutospacing="1" w:line="240" w:lineRule="auto"/>
    </w:pPr>
    <w:rPr>
      <w:rFonts w:ascii="Times New Roman" w:hAnsi="Times New Roman"/>
      <w:sz w:val="24"/>
      <w:szCs w:val="24"/>
    </w:rPr>
  </w:style>
  <w:style w:type="paragraph" w:customStyle="1" w:styleId="c67">
    <w:name w:val="c67"/>
    <w:basedOn w:val="a"/>
    <w:uiPriority w:val="99"/>
    <w:rsid w:val="00703000"/>
    <w:pPr>
      <w:spacing w:before="100" w:beforeAutospacing="1" w:after="100" w:afterAutospacing="1" w:line="240" w:lineRule="auto"/>
    </w:pPr>
    <w:rPr>
      <w:rFonts w:ascii="Times New Roman" w:hAnsi="Times New Roman"/>
      <w:sz w:val="24"/>
      <w:szCs w:val="24"/>
    </w:rPr>
  </w:style>
  <w:style w:type="paragraph" w:customStyle="1" w:styleId="Style8">
    <w:name w:val="Style8"/>
    <w:basedOn w:val="a"/>
    <w:uiPriority w:val="99"/>
    <w:rsid w:val="00703000"/>
    <w:pPr>
      <w:widowControl w:val="0"/>
      <w:autoSpaceDE w:val="0"/>
      <w:autoSpaceDN w:val="0"/>
      <w:adjustRightInd w:val="0"/>
      <w:spacing w:after="0" w:line="256" w:lineRule="exact"/>
      <w:jc w:val="both"/>
    </w:pPr>
    <w:rPr>
      <w:rFonts w:ascii="Times New Roman" w:hAnsi="Times New Roman"/>
      <w:sz w:val="24"/>
      <w:szCs w:val="24"/>
    </w:rPr>
  </w:style>
  <w:style w:type="character" w:customStyle="1" w:styleId="FontStyle13">
    <w:name w:val="Font Style13"/>
    <w:uiPriority w:val="99"/>
    <w:rsid w:val="00703000"/>
    <w:rPr>
      <w:rFonts w:ascii="Times New Roman" w:hAnsi="Times New Roman"/>
      <w:sz w:val="22"/>
    </w:rPr>
  </w:style>
  <w:style w:type="character" w:customStyle="1" w:styleId="FontStyle14">
    <w:name w:val="Font Style14"/>
    <w:uiPriority w:val="99"/>
    <w:rsid w:val="00703000"/>
    <w:rPr>
      <w:rFonts w:ascii="Arial" w:hAnsi="Arial"/>
      <w:i/>
      <w:sz w:val="20"/>
    </w:rPr>
  </w:style>
  <w:style w:type="character" w:customStyle="1" w:styleId="FontStyle11">
    <w:name w:val="Font Style11"/>
    <w:uiPriority w:val="99"/>
    <w:rsid w:val="00703000"/>
    <w:rPr>
      <w:rFonts w:ascii="Microsoft Sans Serif" w:hAnsi="Microsoft Sans Serif"/>
      <w:b/>
      <w:sz w:val="20"/>
    </w:rPr>
  </w:style>
  <w:style w:type="paragraph" w:customStyle="1" w:styleId="Style2">
    <w:name w:val="Style2"/>
    <w:basedOn w:val="a"/>
    <w:uiPriority w:val="99"/>
    <w:rsid w:val="00703000"/>
    <w:pPr>
      <w:widowControl w:val="0"/>
      <w:autoSpaceDE w:val="0"/>
      <w:autoSpaceDN w:val="0"/>
      <w:adjustRightInd w:val="0"/>
      <w:spacing w:after="0" w:line="250" w:lineRule="exact"/>
      <w:jc w:val="both"/>
    </w:pPr>
    <w:rPr>
      <w:rFonts w:ascii="Times New Roman" w:hAnsi="Times New Roman"/>
      <w:sz w:val="24"/>
      <w:szCs w:val="24"/>
    </w:rPr>
  </w:style>
  <w:style w:type="paragraph" w:customStyle="1" w:styleId="Style11">
    <w:name w:val="Style11"/>
    <w:basedOn w:val="a"/>
    <w:uiPriority w:val="99"/>
    <w:rsid w:val="00703000"/>
    <w:pPr>
      <w:widowControl w:val="0"/>
      <w:autoSpaceDE w:val="0"/>
      <w:autoSpaceDN w:val="0"/>
      <w:adjustRightInd w:val="0"/>
      <w:spacing w:after="0" w:line="239" w:lineRule="exact"/>
      <w:ind w:firstLine="346"/>
      <w:jc w:val="both"/>
    </w:pPr>
    <w:rPr>
      <w:rFonts w:ascii="Times New Roman" w:hAnsi="Times New Roman"/>
      <w:sz w:val="24"/>
      <w:szCs w:val="24"/>
    </w:rPr>
  </w:style>
  <w:style w:type="paragraph" w:customStyle="1" w:styleId="Style12">
    <w:name w:val="Style12"/>
    <w:basedOn w:val="a"/>
    <w:uiPriority w:val="99"/>
    <w:rsid w:val="00703000"/>
    <w:pPr>
      <w:widowControl w:val="0"/>
      <w:autoSpaceDE w:val="0"/>
      <w:autoSpaceDN w:val="0"/>
      <w:adjustRightInd w:val="0"/>
      <w:spacing w:after="0" w:line="245" w:lineRule="exact"/>
    </w:pPr>
    <w:rPr>
      <w:rFonts w:ascii="Times New Roman" w:hAnsi="Times New Roman"/>
      <w:sz w:val="24"/>
      <w:szCs w:val="24"/>
    </w:rPr>
  </w:style>
  <w:style w:type="character" w:customStyle="1" w:styleId="FontStyle15">
    <w:name w:val="Font Style15"/>
    <w:uiPriority w:val="99"/>
    <w:rsid w:val="00703000"/>
    <w:rPr>
      <w:rFonts w:ascii="Times New Roman" w:hAnsi="Times New Roman"/>
      <w:sz w:val="22"/>
    </w:rPr>
  </w:style>
  <w:style w:type="character" w:customStyle="1" w:styleId="FontStyle22">
    <w:name w:val="Font Style22"/>
    <w:uiPriority w:val="99"/>
    <w:rsid w:val="00703000"/>
    <w:rPr>
      <w:rFonts w:ascii="Arial" w:hAnsi="Arial"/>
      <w:b/>
      <w:sz w:val="20"/>
    </w:rPr>
  </w:style>
  <w:style w:type="paragraph" w:customStyle="1" w:styleId="Style1">
    <w:name w:val="Style1"/>
    <w:basedOn w:val="a"/>
    <w:uiPriority w:val="99"/>
    <w:rsid w:val="00703000"/>
    <w:pPr>
      <w:widowControl w:val="0"/>
      <w:autoSpaceDE w:val="0"/>
      <w:autoSpaceDN w:val="0"/>
      <w:adjustRightInd w:val="0"/>
      <w:spacing w:after="0" w:line="240" w:lineRule="auto"/>
    </w:pPr>
    <w:rPr>
      <w:rFonts w:ascii="Times New Roman" w:hAnsi="Times New Roman"/>
      <w:sz w:val="24"/>
      <w:szCs w:val="24"/>
    </w:rPr>
  </w:style>
  <w:style w:type="paragraph" w:customStyle="1" w:styleId="Style3">
    <w:name w:val="Style3"/>
    <w:basedOn w:val="a"/>
    <w:uiPriority w:val="99"/>
    <w:rsid w:val="00703000"/>
    <w:pPr>
      <w:widowControl w:val="0"/>
      <w:autoSpaceDE w:val="0"/>
      <w:autoSpaceDN w:val="0"/>
      <w:adjustRightInd w:val="0"/>
      <w:spacing w:after="0" w:line="254" w:lineRule="exact"/>
      <w:jc w:val="both"/>
    </w:pPr>
    <w:rPr>
      <w:rFonts w:ascii="Times New Roman" w:hAnsi="Times New Roman"/>
      <w:sz w:val="24"/>
      <w:szCs w:val="24"/>
    </w:rPr>
  </w:style>
  <w:style w:type="paragraph" w:customStyle="1" w:styleId="Style10">
    <w:name w:val="Style10"/>
    <w:basedOn w:val="a"/>
    <w:uiPriority w:val="99"/>
    <w:rsid w:val="00703000"/>
    <w:pPr>
      <w:widowControl w:val="0"/>
      <w:autoSpaceDE w:val="0"/>
      <w:autoSpaceDN w:val="0"/>
      <w:adjustRightInd w:val="0"/>
      <w:spacing w:after="0" w:line="240" w:lineRule="auto"/>
    </w:pPr>
    <w:rPr>
      <w:rFonts w:ascii="Times New Roman" w:hAnsi="Times New Roman"/>
      <w:sz w:val="24"/>
      <w:szCs w:val="24"/>
    </w:rPr>
  </w:style>
  <w:style w:type="character" w:customStyle="1" w:styleId="FontStyle16">
    <w:name w:val="Font Style16"/>
    <w:uiPriority w:val="99"/>
    <w:rsid w:val="00703000"/>
    <w:rPr>
      <w:rFonts w:ascii="Times New Roman" w:hAnsi="Times New Roman"/>
      <w:b/>
      <w:sz w:val="16"/>
    </w:rPr>
  </w:style>
  <w:style w:type="character" w:customStyle="1" w:styleId="FontStyle20">
    <w:name w:val="Font Style20"/>
    <w:uiPriority w:val="99"/>
    <w:rsid w:val="00703000"/>
    <w:rPr>
      <w:rFonts w:ascii="Sylfaen" w:hAnsi="Sylfaen"/>
      <w:b/>
      <w:sz w:val="18"/>
    </w:rPr>
  </w:style>
</w:styles>
</file>

<file path=word/webSettings.xml><?xml version="1.0" encoding="utf-8"?>
<w:webSettings xmlns:r="http://schemas.openxmlformats.org/officeDocument/2006/relationships" xmlns:w="http://schemas.openxmlformats.org/wordprocessingml/2006/main">
  <w:divs>
    <w:div w:id="923491339">
      <w:marLeft w:val="0"/>
      <w:marRight w:val="0"/>
      <w:marTop w:val="0"/>
      <w:marBottom w:val="0"/>
      <w:divBdr>
        <w:top w:val="none" w:sz="0" w:space="0" w:color="auto"/>
        <w:left w:val="none" w:sz="0" w:space="0" w:color="auto"/>
        <w:bottom w:val="none" w:sz="0" w:space="0" w:color="auto"/>
        <w:right w:val="none" w:sz="0" w:space="0" w:color="auto"/>
      </w:divBdr>
    </w:div>
    <w:div w:id="923491340">
      <w:marLeft w:val="0"/>
      <w:marRight w:val="0"/>
      <w:marTop w:val="0"/>
      <w:marBottom w:val="0"/>
      <w:divBdr>
        <w:top w:val="none" w:sz="0" w:space="0" w:color="auto"/>
        <w:left w:val="none" w:sz="0" w:space="0" w:color="auto"/>
        <w:bottom w:val="none" w:sz="0" w:space="0" w:color="auto"/>
        <w:right w:val="none" w:sz="0" w:space="0" w:color="auto"/>
      </w:divBdr>
    </w:div>
    <w:div w:id="923491341">
      <w:marLeft w:val="0"/>
      <w:marRight w:val="0"/>
      <w:marTop w:val="0"/>
      <w:marBottom w:val="0"/>
      <w:divBdr>
        <w:top w:val="none" w:sz="0" w:space="0" w:color="auto"/>
        <w:left w:val="none" w:sz="0" w:space="0" w:color="auto"/>
        <w:bottom w:val="none" w:sz="0" w:space="0" w:color="auto"/>
        <w:right w:val="none" w:sz="0" w:space="0" w:color="auto"/>
      </w:divBdr>
    </w:div>
    <w:div w:id="923491342">
      <w:marLeft w:val="0"/>
      <w:marRight w:val="0"/>
      <w:marTop w:val="0"/>
      <w:marBottom w:val="0"/>
      <w:divBdr>
        <w:top w:val="none" w:sz="0" w:space="0" w:color="auto"/>
        <w:left w:val="none" w:sz="0" w:space="0" w:color="auto"/>
        <w:bottom w:val="none" w:sz="0" w:space="0" w:color="auto"/>
        <w:right w:val="none" w:sz="0" w:space="0" w:color="auto"/>
      </w:divBdr>
    </w:div>
    <w:div w:id="923491343">
      <w:marLeft w:val="0"/>
      <w:marRight w:val="0"/>
      <w:marTop w:val="0"/>
      <w:marBottom w:val="0"/>
      <w:divBdr>
        <w:top w:val="none" w:sz="0" w:space="0" w:color="auto"/>
        <w:left w:val="none" w:sz="0" w:space="0" w:color="auto"/>
        <w:bottom w:val="none" w:sz="0" w:space="0" w:color="auto"/>
        <w:right w:val="none" w:sz="0" w:space="0" w:color="auto"/>
      </w:divBdr>
    </w:div>
    <w:div w:id="923491344">
      <w:marLeft w:val="0"/>
      <w:marRight w:val="0"/>
      <w:marTop w:val="0"/>
      <w:marBottom w:val="0"/>
      <w:divBdr>
        <w:top w:val="none" w:sz="0" w:space="0" w:color="auto"/>
        <w:left w:val="none" w:sz="0" w:space="0" w:color="auto"/>
        <w:bottom w:val="none" w:sz="0" w:space="0" w:color="auto"/>
        <w:right w:val="none" w:sz="0" w:space="0" w:color="auto"/>
      </w:divBdr>
    </w:div>
    <w:div w:id="923491345">
      <w:marLeft w:val="0"/>
      <w:marRight w:val="0"/>
      <w:marTop w:val="0"/>
      <w:marBottom w:val="0"/>
      <w:divBdr>
        <w:top w:val="none" w:sz="0" w:space="0" w:color="auto"/>
        <w:left w:val="none" w:sz="0" w:space="0" w:color="auto"/>
        <w:bottom w:val="none" w:sz="0" w:space="0" w:color="auto"/>
        <w:right w:val="none" w:sz="0" w:space="0" w:color="auto"/>
      </w:divBdr>
    </w:div>
    <w:div w:id="923491346">
      <w:marLeft w:val="0"/>
      <w:marRight w:val="0"/>
      <w:marTop w:val="0"/>
      <w:marBottom w:val="0"/>
      <w:divBdr>
        <w:top w:val="none" w:sz="0" w:space="0" w:color="auto"/>
        <w:left w:val="none" w:sz="0" w:space="0" w:color="auto"/>
        <w:bottom w:val="none" w:sz="0" w:space="0" w:color="auto"/>
        <w:right w:val="none" w:sz="0" w:space="0" w:color="auto"/>
      </w:divBdr>
    </w:div>
    <w:div w:id="923491347">
      <w:marLeft w:val="0"/>
      <w:marRight w:val="0"/>
      <w:marTop w:val="0"/>
      <w:marBottom w:val="0"/>
      <w:divBdr>
        <w:top w:val="none" w:sz="0" w:space="0" w:color="auto"/>
        <w:left w:val="none" w:sz="0" w:space="0" w:color="auto"/>
        <w:bottom w:val="none" w:sz="0" w:space="0" w:color="auto"/>
        <w:right w:val="none" w:sz="0" w:space="0" w:color="auto"/>
      </w:divBdr>
    </w:div>
    <w:div w:id="923491348">
      <w:marLeft w:val="0"/>
      <w:marRight w:val="0"/>
      <w:marTop w:val="0"/>
      <w:marBottom w:val="0"/>
      <w:divBdr>
        <w:top w:val="none" w:sz="0" w:space="0" w:color="auto"/>
        <w:left w:val="none" w:sz="0" w:space="0" w:color="auto"/>
        <w:bottom w:val="none" w:sz="0" w:space="0" w:color="auto"/>
        <w:right w:val="none" w:sz="0" w:space="0" w:color="auto"/>
      </w:divBdr>
    </w:div>
    <w:div w:id="923491349">
      <w:marLeft w:val="0"/>
      <w:marRight w:val="0"/>
      <w:marTop w:val="0"/>
      <w:marBottom w:val="0"/>
      <w:divBdr>
        <w:top w:val="none" w:sz="0" w:space="0" w:color="auto"/>
        <w:left w:val="none" w:sz="0" w:space="0" w:color="auto"/>
        <w:bottom w:val="none" w:sz="0" w:space="0" w:color="auto"/>
        <w:right w:val="none" w:sz="0" w:space="0" w:color="auto"/>
      </w:divBdr>
    </w:div>
    <w:div w:id="923491350">
      <w:marLeft w:val="0"/>
      <w:marRight w:val="0"/>
      <w:marTop w:val="0"/>
      <w:marBottom w:val="0"/>
      <w:divBdr>
        <w:top w:val="none" w:sz="0" w:space="0" w:color="auto"/>
        <w:left w:val="none" w:sz="0" w:space="0" w:color="auto"/>
        <w:bottom w:val="none" w:sz="0" w:space="0" w:color="auto"/>
        <w:right w:val="none" w:sz="0" w:space="0" w:color="auto"/>
      </w:divBdr>
    </w:div>
    <w:div w:id="923491351">
      <w:marLeft w:val="0"/>
      <w:marRight w:val="0"/>
      <w:marTop w:val="0"/>
      <w:marBottom w:val="0"/>
      <w:divBdr>
        <w:top w:val="none" w:sz="0" w:space="0" w:color="auto"/>
        <w:left w:val="none" w:sz="0" w:space="0" w:color="auto"/>
        <w:bottom w:val="none" w:sz="0" w:space="0" w:color="auto"/>
        <w:right w:val="none" w:sz="0" w:space="0" w:color="auto"/>
      </w:divBdr>
    </w:div>
    <w:div w:id="923491352">
      <w:marLeft w:val="0"/>
      <w:marRight w:val="0"/>
      <w:marTop w:val="0"/>
      <w:marBottom w:val="0"/>
      <w:divBdr>
        <w:top w:val="none" w:sz="0" w:space="0" w:color="auto"/>
        <w:left w:val="none" w:sz="0" w:space="0" w:color="auto"/>
        <w:bottom w:val="none" w:sz="0" w:space="0" w:color="auto"/>
        <w:right w:val="none" w:sz="0" w:space="0" w:color="auto"/>
      </w:divBdr>
    </w:div>
    <w:div w:id="923491353">
      <w:marLeft w:val="0"/>
      <w:marRight w:val="0"/>
      <w:marTop w:val="0"/>
      <w:marBottom w:val="0"/>
      <w:divBdr>
        <w:top w:val="none" w:sz="0" w:space="0" w:color="auto"/>
        <w:left w:val="none" w:sz="0" w:space="0" w:color="auto"/>
        <w:bottom w:val="none" w:sz="0" w:space="0" w:color="auto"/>
        <w:right w:val="none" w:sz="0" w:space="0" w:color="auto"/>
      </w:divBdr>
    </w:div>
    <w:div w:id="923491354">
      <w:marLeft w:val="0"/>
      <w:marRight w:val="0"/>
      <w:marTop w:val="0"/>
      <w:marBottom w:val="0"/>
      <w:divBdr>
        <w:top w:val="none" w:sz="0" w:space="0" w:color="auto"/>
        <w:left w:val="none" w:sz="0" w:space="0" w:color="auto"/>
        <w:bottom w:val="none" w:sz="0" w:space="0" w:color="auto"/>
        <w:right w:val="none" w:sz="0" w:space="0" w:color="auto"/>
      </w:divBdr>
    </w:div>
    <w:div w:id="923491355">
      <w:marLeft w:val="0"/>
      <w:marRight w:val="0"/>
      <w:marTop w:val="0"/>
      <w:marBottom w:val="0"/>
      <w:divBdr>
        <w:top w:val="none" w:sz="0" w:space="0" w:color="auto"/>
        <w:left w:val="none" w:sz="0" w:space="0" w:color="auto"/>
        <w:bottom w:val="none" w:sz="0" w:space="0" w:color="auto"/>
        <w:right w:val="none" w:sz="0" w:space="0" w:color="auto"/>
      </w:divBdr>
    </w:div>
    <w:div w:id="923491356">
      <w:marLeft w:val="0"/>
      <w:marRight w:val="0"/>
      <w:marTop w:val="0"/>
      <w:marBottom w:val="0"/>
      <w:divBdr>
        <w:top w:val="none" w:sz="0" w:space="0" w:color="auto"/>
        <w:left w:val="none" w:sz="0" w:space="0" w:color="auto"/>
        <w:bottom w:val="none" w:sz="0" w:space="0" w:color="auto"/>
        <w:right w:val="none" w:sz="0" w:space="0" w:color="auto"/>
      </w:divBdr>
    </w:div>
    <w:div w:id="923491357">
      <w:marLeft w:val="0"/>
      <w:marRight w:val="0"/>
      <w:marTop w:val="0"/>
      <w:marBottom w:val="0"/>
      <w:divBdr>
        <w:top w:val="none" w:sz="0" w:space="0" w:color="auto"/>
        <w:left w:val="none" w:sz="0" w:space="0" w:color="auto"/>
        <w:bottom w:val="none" w:sz="0" w:space="0" w:color="auto"/>
        <w:right w:val="none" w:sz="0" w:space="0" w:color="auto"/>
      </w:divBdr>
    </w:div>
    <w:div w:id="9234913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1259</TotalTime>
  <Pages>22</Pages>
  <Words>7784</Words>
  <Characters>44370</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Наталья</cp:lastModifiedBy>
  <cp:revision>158</cp:revision>
  <cp:lastPrinted>2017-09-14T14:40:00Z</cp:lastPrinted>
  <dcterms:created xsi:type="dcterms:W3CDTF">2006-12-31T21:27:00Z</dcterms:created>
  <dcterms:modified xsi:type="dcterms:W3CDTF">2021-03-13T13:59:00Z</dcterms:modified>
</cp:coreProperties>
</file>